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B0" w:rsidRDefault="00C96CB0" w:rsidP="00CF251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A31F3" w:rsidRPr="000B4DA4" w:rsidRDefault="006A31F3" w:rsidP="005C5E7D">
      <w:pPr>
        <w:pStyle w:val="ConsPlusNormal"/>
        <w:widowControl/>
        <w:ind w:left="4242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Приложение</w:t>
      </w:r>
      <w:r w:rsidR="00C62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E7D" w:rsidRDefault="005C5E7D" w:rsidP="005C5E7D">
      <w:pPr>
        <w:pStyle w:val="ConsPlusNormal"/>
        <w:widowControl/>
        <w:ind w:left="425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6A31F3" w:rsidRPr="000B4DA4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6A31F3" w:rsidRPr="000B4DA4" w:rsidRDefault="006A31F3" w:rsidP="005C5E7D">
      <w:pPr>
        <w:pStyle w:val="ConsPlusNormal"/>
        <w:widowControl/>
        <w:ind w:left="4253" w:firstLine="709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5C5E7D">
        <w:rPr>
          <w:rFonts w:ascii="Times New Roman" w:hAnsi="Times New Roman" w:cs="Times New Roman"/>
          <w:sz w:val="24"/>
          <w:szCs w:val="24"/>
        </w:rPr>
        <w:t>Назарово</w:t>
      </w:r>
    </w:p>
    <w:p w:rsidR="006A31F3" w:rsidRPr="000B4DA4" w:rsidRDefault="006A31F3" w:rsidP="005C5E7D">
      <w:pPr>
        <w:pStyle w:val="ConsPlusNormal"/>
        <w:widowControl/>
        <w:ind w:left="4242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 xml:space="preserve">от </w:t>
      </w:r>
      <w:r w:rsidR="00C45287">
        <w:rPr>
          <w:rFonts w:ascii="Times New Roman" w:hAnsi="Times New Roman" w:cs="Times New Roman"/>
          <w:sz w:val="24"/>
          <w:szCs w:val="24"/>
        </w:rPr>
        <w:t>07.11.2018</w:t>
      </w:r>
      <w:r w:rsidRPr="000B4DA4">
        <w:rPr>
          <w:rFonts w:ascii="Times New Roman" w:hAnsi="Times New Roman" w:cs="Times New Roman"/>
          <w:sz w:val="24"/>
          <w:szCs w:val="24"/>
        </w:rPr>
        <w:t xml:space="preserve"> №</w:t>
      </w:r>
      <w:r w:rsidR="00CE5EFE" w:rsidRPr="000B4DA4">
        <w:rPr>
          <w:rFonts w:ascii="Times New Roman" w:hAnsi="Times New Roman" w:cs="Times New Roman"/>
          <w:sz w:val="24"/>
          <w:szCs w:val="24"/>
        </w:rPr>
        <w:t xml:space="preserve"> </w:t>
      </w:r>
      <w:r w:rsidR="00C45287">
        <w:rPr>
          <w:rFonts w:ascii="Times New Roman" w:hAnsi="Times New Roman" w:cs="Times New Roman"/>
          <w:sz w:val="24"/>
          <w:szCs w:val="24"/>
        </w:rPr>
        <w:t>1719</w:t>
      </w:r>
      <w:r w:rsidRPr="000B4DA4">
        <w:rPr>
          <w:rFonts w:ascii="Times New Roman" w:hAnsi="Times New Roman" w:cs="Times New Roman"/>
          <w:sz w:val="24"/>
          <w:szCs w:val="24"/>
        </w:rPr>
        <w:t>-п</w:t>
      </w:r>
    </w:p>
    <w:p w:rsidR="001A05FB" w:rsidRPr="000B4DA4" w:rsidRDefault="001A05F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A05FB" w:rsidRPr="000B4DA4" w:rsidRDefault="001A05F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26AFD" w:rsidRDefault="00FE620A" w:rsidP="00035C30">
      <w:pPr>
        <w:jc w:val="center"/>
      </w:pPr>
      <w:r w:rsidRPr="000B4DA4">
        <w:t>Муниципальная</w:t>
      </w:r>
      <w:r w:rsidR="000E2E83" w:rsidRPr="000B4DA4">
        <w:t xml:space="preserve"> программа</w:t>
      </w:r>
      <w:r w:rsidR="00766035" w:rsidRPr="000B4DA4">
        <w:t xml:space="preserve"> </w:t>
      </w:r>
      <w:r w:rsidR="000E2E83" w:rsidRPr="000B4DA4">
        <w:t xml:space="preserve">«Молодежь </w:t>
      </w:r>
      <w:r w:rsidRPr="000B4DA4">
        <w:t>города Назарово</w:t>
      </w:r>
      <w:r w:rsidR="00035C30" w:rsidRPr="000B4DA4">
        <w:t xml:space="preserve"> в XXI веке</w:t>
      </w:r>
      <w:r w:rsidR="000E2E83" w:rsidRPr="000B4DA4">
        <w:t>»</w:t>
      </w:r>
      <w:r w:rsidR="0052511F">
        <w:t xml:space="preserve"> </w:t>
      </w:r>
    </w:p>
    <w:p w:rsidR="000E2E83" w:rsidRPr="000B4DA4" w:rsidRDefault="0052511F" w:rsidP="00035C30">
      <w:pPr>
        <w:jc w:val="center"/>
      </w:pPr>
      <w:r>
        <w:t>на 201</w:t>
      </w:r>
      <w:r w:rsidR="00363126">
        <w:t>9</w:t>
      </w:r>
      <w:r>
        <w:t xml:space="preserve"> год и плановый период </w:t>
      </w:r>
      <w:r w:rsidR="00BD067B">
        <w:t>20</w:t>
      </w:r>
      <w:r w:rsidR="00363126">
        <w:t>20</w:t>
      </w:r>
      <w:r w:rsidR="00526AFD">
        <w:t>-</w:t>
      </w:r>
      <w:r>
        <w:t>20</w:t>
      </w:r>
      <w:r w:rsidR="00363126">
        <w:t>21</w:t>
      </w:r>
      <w:r>
        <w:t xml:space="preserve"> год</w:t>
      </w:r>
      <w:r w:rsidR="00371CF4">
        <w:t>ов</w:t>
      </w:r>
    </w:p>
    <w:p w:rsidR="001A05FB" w:rsidRPr="000B4DA4" w:rsidRDefault="001A05FB" w:rsidP="00BF3386"/>
    <w:p w:rsidR="000E2E83" w:rsidRPr="000B4DA4" w:rsidRDefault="000E2E83" w:rsidP="00CD7145">
      <w:pPr>
        <w:ind w:left="-142"/>
        <w:jc w:val="center"/>
      </w:pPr>
      <w:r w:rsidRPr="000B4DA4">
        <w:t>1. Паспорт</w:t>
      </w:r>
    </w:p>
    <w:p w:rsidR="00CD7145" w:rsidRPr="000B4DA4" w:rsidRDefault="00A14769" w:rsidP="000E2E83">
      <w:pPr>
        <w:snapToGrid w:val="0"/>
        <w:ind w:left="-108"/>
        <w:jc w:val="center"/>
      </w:pPr>
      <w:r w:rsidRPr="000B4DA4">
        <w:t>муниципальной</w:t>
      </w:r>
      <w:r w:rsidR="000E2E83" w:rsidRPr="000B4DA4">
        <w:t xml:space="preserve"> программы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095"/>
      </w:tblGrid>
      <w:tr w:rsidR="000E2E83" w:rsidRPr="000B4DA4" w:rsidTr="005C5E7D">
        <w:trPr>
          <w:trHeight w:val="145"/>
        </w:trPr>
        <w:tc>
          <w:tcPr>
            <w:tcW w:w="3369" w:type="dxa"/>
          </w:tcPr>
          <w:p w:rsidR="000E2E83" w:rsidRPr="000B4DA4" w:rsidRDefault="000E2E83" w:rsidP="00A14769">
            <w:r w:rsidRPr="000B4DA4">
              <w:t xml:space="preserve">Наименование </w:t>
            </w:r>
            <w:r w:rsidR="00A14769" w:rsidRPr="000B4DA4">
              <w:t>муниципальной</w:t>
            </w:r>
            <w:r w:rsidRPr="000B4DA4">
              <w:t xml:space="preserve"> программы</w:t>
            </w:r>
          </w:p>
        </w:tc>
        <w:tc>
          <w:tcPr>
            <w:tcW w:w="6095" w:type="dxa"/>
          </w:tcPr>
          <w:p w:rsidR="00222268" w:rsidRPr="000B4DA4" w:rsidRDefault="000E2E83" w:rsidP="00222268">
            <w:pPr>
              <w:jc w:val="left"/>
            </w:pPr>
            <w:r w:rsidRPr="000B4DA4">
              <w:t xml:space="preserve">«Молодежь </w:t>
            </w:r>
            <w:r w:rsidR="000F2832" w:rsidRPr="000B4DA4">
              <w:t>города Назарово</w:t>
            </w:r>
            <w:r w:rsidR="00035C30" w:rsidRPr="000B4DA4">
              <w:t xml:space="preserve"> в XXI веке</w:t>
            </w:r>
            <w:r w:rsidRPr="000B4DA4">
              <w:t xml:space="preserve">» </w:t>
            </w:r>
            <w:r w:rsidR="00222268">
              <w:t>на 201</w:t>
            </w:r>
            <w:r w:rsidR="00363126">
              <w:t>9</w:t>
            </w:r>
            <w:r w:rsidR="00222268">
              <w:t xml:space="preserve"> год и плановый период </w:t>
            </w:r>
            <w:r w:rsidR="00BD067B">
              <w:t>20</w:t>
            </w:r>
            <w:r w:rsidR="00363126">
              <w:t>20</w:t>
            </w:r>
            <w:r w:rsidR="00526AFD">
              <w:t xml:space="preserve"> -</w:t>
            </w:r>
            <w:r w:rsidR="00222268">
              <w:t>20</w:t>
            </w:r>
            <w:r w:rsidR="00EA686B">
              <w:t>2</w:t>
            </w:r>
            <w:r w:rsidR="00363126">
              <w:t>1</w:t>
            </w:r>
            <w:r w:rsidR="00371CF4">
              <w:t xml:space="preserve"> годов</w:t>
            </w:r>
          </w:p>
          <w:p w:rsidR="00B661D4" w:rsidRPr="000B4DA4" w:rsidRDefault="00B661D4" w:rsidP="00687A90">
            <w:pPr>
              <w:snapToGrid w:val="0"/>
              <w:ind w:left="34"/>
            </w:pPr>
            <w:r w:rsidRPr="000B4DA4">
              <w:t>(далее Программа)</w:t>
            </w:r>
          </w:p>
        </w:tc>
      </w:tr>
      <w:tr w:rsidR="000E2E83" w:rsidRPr="000B4DA4" w:rsidTr="005C5E7D">
        <w:trPr>
          <w:trHeight w:val="145"/>
        </w:trPr>
        <w:tc>
          <w:tcPr>
            <w:tcW w:w="3369" w:type="dxa"/>
          </w:tcPr>
          <w:p w:rsidR="000E2E83" w:rsidRPr="000B4DA4" w:rsidRDefault="000E2E83" w:rsidP="0050172D">
            <w:pPr>
              <w:snapToGrid w:val="0"/>
            </w:pPr>
            <w:r w:rsidRPr="000B4DA4">
              <w:t xml:space="preserve">Ответственный </w:t>
            </w:r>
          </w:p>
          <w:p w:rsidR="000E2E83" w:rsidRPr="000B4DA4" w:rsidRDefault="00687A90" w:rsidP="00B661D4">
            <w:pPr>
              <w:snapToGrid w:val="0"/>
            </w:pPr>
            <w:r w:rsidRPr="000B4DA4">
              <w:t>и</w:t>
            </w:r>
            <w:r w:rsidR="000E2E83" w:rsidRPr="000B4DA4">
              <w:t>сполнитель</w:t>
            </w:r>
            <w:r w:rsidRPr="000B4DA4">
              <w:t xml:space="preserve"> </w:t>
            </w:r>
            <w:r w:rsidR="00B661D4" w:rsidRPr="000B4DA4">
              <w:t>Программы</w:t>
            </w:r>
          </w:p>
        </w:tc>
        <w:tc>
          <w:tcPr>
            <w:tcW w:w="6095" w:type="dxa"/>
          </w:tcPr>
          <w:p w:rsidR="000E2E83" w:rsidRPr="00BF7BB8" w:rsidRDefault="000D6F2D" w:rsidP="00D34749">
            <w:pPr>
              <w:snapToGrid w:val="0"/>
              <w:ind w:left="34"/>
            </w:pPr>
            <w:r w:rsidRPr="00BF7BB8">
              <w:t>Администрация города Назарово</w:t>
            </w:r>
          </w:p>
          <w:p w:rsidR="000E2E83" w:rsidRPr="00BF7BB8" w:rsidRDefault="000E2E83" w:rsidP="00103BF2">
            <w:pPr>
              <w:snapToGrid w:val="0"/>
            </w:pPr>
          </w:p>
        </w:tc>
      </w:tr>
      <w:tr w:rsidR="000E2E83" w:rsidRPr="000B4DA4" w:rsidTr="005C5E7D">
        <w:trPr>
          <w:trHeight w:val="145"/>
        </w:trPr>
        <w:tc>
          <w:tcPr>
            <w:tcW w:w="3369" w:type="dxa"/>
          </w:tcPr>
          <w:p w:rsidR="000E2E83" w:rsidRPr="000B4DA4" w:rsidRDefault="00B92FBE" w:rsidP="00B661D4">
            <w:pPr>
              <w:snapToGrid w:val="0"/>
            </w:pPr>
            <w:r w:rsidRPr="000B4DA4">
              <w:t>Соисполнители</w:t>
            </w:r>
            <w:r w:rsidR="00687A90" w:rsidRPr="000B4DA4">
              <w:t xml:space="preserve"> </w:t>
            </w:r>
            <w:r w:rsidR="00B661D4" w:rsidRPr="000B4DA4">
              <w:t>Программы</w:t>
            </w:r>
          </w:p>
        </w:tc>
        <w:tc>
          <w:tcPr>
            <w:tcW w:w="6095" w:type="dxa"/>
          </w:tcPr>
          <w:p w:rsidR="007100C1" w:rsidRPr="00BF7BB8" w:rsidRDefault="007100C1" w:rsidP="00BF7BB8">
            <w:pPr>
              <w:jc w:val="left"/>
            </w:pPr>
            <w:r w:rsidRPr="00BF7BB8">
              <w:t>Управление образования</w:t>
            </w:r>
            <w:r w:rsidR="00214B15" w:rsidRPr="00BF7BB8">
              <w:t xml:space="preserve"> администрации города Назарово</w:t>
            </w:r>
            <w:r w:rsidR="00103BF2" w:rsidRPr="00BF7BB8">
              <w:t>;</w:t>
            </w:r>
          </w:p>
          <w:p w:rsidR="005C5E7D" w:rsidRDefault="007100C1" w:rsidP="00687A90">
            <w:pPr>
              <w:snapToGrid w:val="0"/>
            </w:pPr>
            <w:r w:rsidRPr="00BF7BB8">
              <w:t>Муниципальное бюджетное учреждение «Многопрофильный молодёжный центр «Бригантина»</w:t>
            </w:r>
          </w:p>
          <w:p w:rsidR="007100C1" w:rsidRPr="00BF7BB8" w:rsidRDefault="007100C1" w:rsidP="00687A90">
            <w:pPr>
              <w:snapToGrid w:val="0"/>
            </w:pPr>
            <w:r w:rsidRPr="00BF7BB8">
              <w:t>г. Назарово»</w:t>
            </w:r>
            <w:r w:rsidR="00103BF2" w:rsidRPr="00BF7BB8">
              <w:t>;</w:t>
            </w:r>
          </w:p>
          <w:p w:rsidR="00103BF2" w:rsidRPr="00BF7BB8" w:rsidRDefault="00103BF2" w:rsidP="00103BF2">
            <w:pPr>
              <w:widowControl w:val="0"/>
              <w:autoSpaceDE w:val="0"/>
              <w:autoSpaceDN w:val="0"/>
              <w:adjustRightInd w:val="0"/>
            </w:pPr>
            <w:r w:rsidRPr="00BF7BB8">
              <w:t>Отдел военного комиссариата Красноярского края по городу Назарово и Назаровскому району.</w:t>
            </w:r>
          </w:p>
        </w:tc>
      </w:tr>
      <w:tr w:rsidR="000E2E83" w:rsidRPr="000B4DA4" w:rsidTr="005C5E7D">
        <w:trPr>
          <w:trHeight w:val="145"/>
        </w:trPr>
        <w:tc>
          <w:tcPr>
            <w:tcW w:w="3369" w:type="dxa"/>
          </w:tcPr>
          <w:p w:rsidR="000E2E83" w:rsidRPr="000B4DA4" w:rsidRDefault="00687A90" w:rsidP="00A57C65">
            <w:pPr>
              <w:snapToGrid w:val="0"/>
              <w:jc w:val="left"/>
            </w:pPr>
            <w:r w:rsidRPr="000B4DA4">
              <w:t xml:space="preserve">Структура </w:t>
            </w:r>
            <w:r w:rsidR="00B661D4" w:rsidRPr="000B4DA4">
              <w:t>Программы</w:t>
            </w:r>
            <w:r w:rsidRPr="000B4DA4">
              <w:t>, перечень подпрограмм</w:t>
            </w:r>
          </w:p>
        </w:tc>
        <w:tc>
          <w:tcPr>
            <w:tcW w:w="6095" w:type="dxa"/>
          </w:tcPr>
          <w:p w:rsidR="000E2E83" w:rsidRPr="000B4DA4" w:rsidRDefault="000E2E83" w:rsidP="002A4A75">
            <w:pPr>
              <w:ind w:left="34"/>
              <w:jc w:val="left"/>
            </w:pPr>
            <w:r w:rsidRPr="000B4DA4">
              <w:t xml:space="preserve">Подпрограмма 1 «Вовлечение молодежи </w:t>
            </w:r>
            <w:r w:rsidR="00E3044F" w:rsidRPr="000B4DA4">
              <w:t>города Назарово</w:t>
            </w:r>
            <w:r w:rsidRPr="000B4DA4">
              <w:t xml:space="preserve"> в социальную практику»;</w:t>
            </w:r>
          </w:p>
          <w:p w:rsidR="000E2E83" w:rsidRPr="000B4DA4" w:rsidRDefault="000E2E83" w:rsidP="002A4A75">
            <w:pPr>
              <w:ind w:left="34"/>
              <w:jc w:val="left"/>
            </w:pPr>
            <w:r w:rsidRPr="000B4DA4">
              <w:t xml:space="preserve">Подпрограмма 2 «Патриотическое воспитание молодежи </w:t>
            </w:r>
            <w:r w:rsidR="00E3044F" w:rsidRPr="000B4DA4">
              <w:t>города Назарово</w:t>
            </w:r>
            <w:r w:rsidRPr="000B4DA4">
              <w:t>»;</w:t>
            </w:r>
          </w:p>
          <w:p w:rsidR="00F90101" w:rsidRPr="000B4DA4" w:rsidRDefault="00694A4F" w:rsidP="00F90101">
            <w:pPr>
              <w:ind w:left="34"/>
              <w:jc w:val="left"/>
            </w:pPr>
            <w:r w:rsidRPr="000B4DA4">
              <w:t xml:space="preserve">Подпрограмма </w:t>
            </w:r>
            <w:r w:rsidR="005C5A2A">
              <w:t xml:space="preserve">3 </w:t>
            </w:r>
            <w:r w:rsidRPr="000B4DA4">
              <w:t>«</w:t>
            </w:r>
            <w:r>
              <w:t>У</w:t>
            </w:r>
            <w:r w:rsidRPr="00C701C3">
              <w:t>крепление гражданского единства и гармонизация межнациональных и межконфессиональных отношений в городе Назарово</w:t>
            </w:r>
            <w:r>
              <w:t>».</w:t>
            </w:r>
          </w:p>
        </w:tc>
      </w:tr>
      <w:tr w:rsidR="000E2E83" w:rsidRPr="000B4DA4" w:rsidTr="005C5E7D">
        <w:trPr>
          <w:trHeight w:val="819"/>
        </w:trPr>
        <w:tc>
          <w:tcPr>
            <w:tcW w:w="3369" w:type="dxa"/>
          </w:tcPr>
          <w:p w:rsidR="000E2E83" w:rsidRPr="000B4DA4" w:rsidRDefault="000E2E83" w:rsidP="00110E5B">
            <w:pPr>
              <w:snapToGrid w:val="0"/>
              <w:jc w:val="left"/>
            </w:pPr>
            <w:r w:rsidRPr="000B4DA4">
              <w:t xml:space="preserve">Цель </w:t>
            </w:r>
            <w:r w:rsidR="00B661D4" w:rsidRPr="000B4DA4">
              <w:t>Программы</w:t>
            </w:r>
          </w:p>
        </w:tc>
        <w:tc>
          <w:tcPr>
            <w:tcW w:w="6095" w:type="dxa"/>
          </w:tcPr>
          <w:p w:rsidR="000E2E83" w:rsidRPr="00F71956" w:rsidRDefault="000E2E83" w:rsidP="00D34749">
            <w:pPr>
              <w:ind w:left="34"/>
            </w:pPr>
            <w:r w:rsidRPr="00F71956">
              <w:t>Создание условий для развития потенциала молодежи и его реализации в интересах развития</w:t>
            </w:r>
            <w:r w:rsidR="00E3044F" w:rsidRPr="00F71956">
              <w:t xml:space="preserve"> города Назарово и</w:t>
            </w:r>
            <w:r w:rsidRPr="00F71956">
              <w:t xml:space="preserve"> Красноярского края</w:t>
            </w:r>
          </w:p>
        </w:tc>
      </w:tr>
      <w:tr w:rsidR="000E2E83" w:rsidRPr="000B4DA4" w:rsidTr="005C5E7D">
        <w:trPr>
          <w:trHeight w:val="478"/>
        </w:trPr>
        <w:tc>
          <w:tcPr>
            <w:tcW w:w="3369" w:type="dxa"/>
          </w:tcPr>
          <w:p w:rsidR="00D77592" w:rsidRPr="000B4DA4" w:rsidRDefault="00687A90" w:rsidP="0050172D">
            <w:pPr>
              <w:snapToGrid w:val="0"/>
            </w:pPr>
            <w:r w:rsidRPr="000B4DA4">
              <w:t xml:space="preserve">Задачи </w:t>
            </w:r>
            <w:r w:rsidR="00B661D4" w:rsidRPr="000B4DA4">
              <w:t xml:space="preserve">Программы </w:t>
            </w:r>
          </w:p>
          <w:p w:rsidR="00D77592" w:rsidRPr="000B4DA4" w:rsidRDefault="00D77592" w:rsidP="0050172D">
            <w:pPr>
              <w:snapToGrid w:val="0"/>
            </w:pPr>
          </w:p>
          <w:p w:rsidR="00D77592" w:rsidRPr="000B4DA4" w:rsidRDefault="00D77592" w:rsidP="0050172D">
            <w:pPr>
              <w:snapToGrid w:val="0"/>
            </w:pPr>
          </w:p>
          <w:p w:rsidR="00D77592" w:rsidRPr="000B4DA4" w:rsidRDefault="00D77592" w:rsidP="0050172D">
            <w:pPr>
              <w:snapToGrid w:val="0"/>
            </w:pPr>
          </w:p>
          <w:p w:rsidR="00D77592" w:rsidRPr="000B4DA4" w:rsidRDefault="00D77592" w:rsidP="0050172D">
            <w:pPr>
              <w:snapToGrid w:val="0"/>
            </w:pPr>
          </w:p>
          <w:p w:rsidR="00D77592" w:rsidRPr="000B4DA4" w:rsidRDefault="00D77592" w:rsidP="0050172D">
            <w:pPr>
              <w:snapToGrid w:val="0"/>
            </w:pPr>
          </w:p>
          <w:p w:rsidR="00D77592" w:rsidRPr="000B4DA4" w:rsidRDefault="00D77592" w:rsidP="00D77592">
            <w:pPr>
              <w:snapToGrid w:val="0"/>
            </w:pPr>
          </w:p>
        </w:tc>
        <w:tc>
          <w:tcPr>
            <w:tcW w:w="6095" w:type="dxa"/>
            <w:vAlign w:val="center"/>
          </w:tcPr>
          <w:p w:rsidR="000E2E83" w:rsidRPr="000B4DA4" w:rsidRDefault="005F7A5B" w:rsidP="00526AFD">
            <w:pPr>
              <w:numPr>
                <w:ilvl w:val="0"/>
                <w:numId w:val="30"/>
              </w:numPr>
              <w:ind w:left="175" w:firstLine="142"/>
            </w:pPr>
            <w:r w:rsidRPr="000B4DA4">
              <w:t>Создание условий успешной социализации и эффективной самореализации</w:t>
            </w:r>
            <w:r w:rsidR="006859CE" w:rsidRPr="000B4DA4">
              <w:t xml:space="preserve"> молодежи </w:t>
            </w:r>
            <w:r w:rsidR="00E3044F" w:rsidRPr="000B4DA4">
              <w:t>города Назарово</w:t>
            </w:r>
            <w:r w:rsidR="006859CE" w:rsidRPr="000B4DA4">
              <w:t>;</w:t>
            </w:r>
          </w:p>
          <w:p w:rsidR="006859CE" w:rsidRPr="000B4DA4" w:rsidRDefault="006859CE" w:rsidP="00526AFD">
            <w:pPr>
              <w:numPr>
                <w:ilvl w:val="0"/>
                <w:numId w:val="30"/>
              </w:numPr>
              <w:ind w:left="175" w:firstLine="142"/>
            </w:pPr>
            <w:r w:rsidRPr="000B4DA4">
              <w:t>Создание условий для дальнейшего развития и совершенствования системы  патриотического воспитания;</w:t>
            </w:r>
          </w:p>
          <w:p w:rsidR="00694A4F" w:rsidRPr="000B4DA4" w:rsidRDefault="00694A4F" w:rsidP="00526AFD">
            <w:pPr>
              <w:numPr>
                <w:ilvl w:val="0"/>
                <w:numId w:val="30"/>
              </w:numPr>
              <w:ind w:left="175" w:firstLine="142"/>
            </w:pPr>
            <w:r>
              <w:t xml:space="preserve">Обеспечение </w:t>
            </w:r>
            <w:r w:rsidRPr="00853C1F">
              <w:t>условий для укрепления единства и сохранения атмосферы взаимного уважения к национальным и конфессиональным традициям и обычаям народов, проживающих на территории</w:t>
            </w:r>
            <w:r>
              <w:t xml:space="preserve"> города Назарово.</w:t>
            </w:r>
          </w:p>
        </w:tc>
      </w:tr>
      <w:tr w:rsidR="002A4A75" w:rsidRPr="000B4DA4" w:rsidTr="005C5E7D">
        <w:trPr>
          <w:trHeight w:val="60"/>
        </w:trPr>
        <w:tc>
          <w:tcPr>
            <w:tcW w:w="3369" w:type="dxa"/>
          </w:tcPr>
          <w:p w:rsidR="002A4A75" w:rsidRPr="000B4DA4" w:rsidRDefault="002A4A75" w:rsidP="00687A90">
            <w:pPr>
              <w:snapToGrid w:val="0"/>
              <w:jc w:val="left"/>
            </w:pPr>
            <w:r w:rsidRPr="000B4DA4">
              <w:t xml:space="preserve">Этапы и сроки </w:t>
            </w:r>
          </w:p>
          <w:p w:rsidR="002A4A75" w:rsidRPr="000B4DA4" w:rsidRDefault="002A4A75" w:rsidP="00687A90">
            <w:pPr>
              <w:snapToGrid w:val="0"/>
              <w:jc w:val="left"/>
            </w:pPr>
            <w:r w:rsidRPr="000B4DA4">
              <w:t xml:space="preserve">реализации </w:t>
            </w:r>
            <w:r w:rsidR="00B661D4" w:rsidRPr="000B4DA4">
              <w:t>Программы</w:t>
            </w:r>
          </w:p>
        </w:tc>
        <w:tc>
          <w:tcPr>
            <w:tcW w:w="6095" w:type="dxa"/>
          </w:tcPr>
          <w:p w:rsidR="002A4A75" w:rsidRPr="000B4DA4" w:rsidRDefault="002A4A75" w:rsidP="00363126">
            <w:pPr>
              <w:ind w:left="34"/>
            </w:pPr>
            <w:r w:rsidRPr="000B4DA4">
              <w:t>201</w:t>
            </w:r>
            <w:r w:rsidR="00363126">
              <w:t>9</w:t>
            </w:r>
            <w:r w:rsidR="00694A4F">
              <w:t>-202</w:t>
            </w:r>
            <w:r w:rsidR="00363126">
              <w:t>1</w:t>
            </w:r>
            <w:r w:rsidRPr="000B4DA4">
              <w:t xml:space="preserve"> годы</w:t>
            </w:r>
          </w:p>
        </w:tc>
      </w:tr>
      <w:tr w:rsidR="000E2E83" w:rsidRPr="000B4DA4" w:rsidTr="005C5E7D">
        <w:trPr>
          <w:trHeight w:val="60"/>
        </w:trPr>
        <w:tc>
          <w:tcPr>
            <w:tcW w:w="3369" w:type="dxa"/>
          </w:tcPr>
          <w:p w:rsidR="000E2E83" w:rsidRPr="000B4DA4" w:rsidRDefault="000E2E83" w:rsidP="00687A90">
            <w:pPr>
              <w:snapToGrid w:val="0"/>
            </w:pPr>
            <w:r w:rsidRPr="000B4DA4">
              <w:t xml:space="preserve">Целевые </w:t>
            </w:r>
            <w:r w:rsidR="00687A90" w:rsidRPr="000B4DA4">
              <w:t>индикаторы</w:t>
            </w:r>
          </w:p>
          <w:p w:rsidR="000E2E83" w:rsidRPr="000B4DA4" w:rsidRDefault="000E2E83" w:rsidP="0050172D">
            <w:pPr>
              <w:snapToGrid w:val="0"/>
            </w:pPr>
          </w:p>
          <w:p w:rsidR="000E2E83" w:rsidRPr="000B4DA4" w:rsidRDefault="000E2E83" w:rsidP="0050172D">
            <w:pPr>
              <w:snapToGrid w:val="0"/>
            </w:pPr>
          </w:p>
          <w:p w:rsidR="000E2E83" w:rsidRPr="000B4DA4" w:rsidRDefault="000E2E83" w:rsidP="0050172D">
            <w:pPr>
              <w:snapToGrid w:val="0"/>
            </w:pPr>
          </w:p>
          <w:p w:rsidR="000E2E83" w:rsidRPr="000B4DA4" w:rsidRDefault="000E2E83" w:rsidP="0050172D">
            <w:pPr>
              <w:snapToGrid w:val="0"/>
            </w:pPr>
          </w:p>
          <w:p w:rsidR="000E2E83" w:rsidRPr="000B4DA4" w:rsidRDefault="000E2E83" w:rsidP="0050172D">
            <w:pPr>
              <w:snapToGrid w:val="0"/>
            </w:pPr>
          </w:p>
          <w:p w:rsidR="000E2E83" w:rsidRPr="000B4DA4" w:rsidRDefault="000E2E83" w:rsidP="0050172D">
            <w:pPr>
              <w:snapToGrid w:val="0"/>
            </w:pPr>
          </w:p>
          <w:p w:rsidR="000E2E83" w:rsidRPr="000B4DA4" w:rsidRDefault="000E2E83" w:rsidP="0050172D">
            <w:pPr>
              <w:snapToGrid w:val="0"/>
            </w:pPr>
          </w:p>
          <w:p w:rsidR="000E2E83" w:rsidRPr="000B4DA4" w:rsidRDefault="000E2E83" w:rsidP="0050172D">
            <w:pPr>
              <w:snapToGrid w:val="0"/>
            </w:pPr>
          </w:p>
          <w:p w:rsidR="000E2E83" w:rsidRPr="000B4DA4" w:rsidRDefault="000E2E83" w:rsidP="00DF06DC">
            <w:pPr>
              <w:snapToGrid w:val="0"/>
            </w:pPr>
          </w:p>
        </w:tc>
        <w:tc>
          <w:tcPr>
            <w:tcW w:w="6095" w:type="dxa"/>
          </w:tcPr>
          <w:p w:rsidR="000E2E83" w:rsidRPr="000B4DA4" w:rsidRDefault="00E30087" w:rsidP="00D34749">
            <w:pPr>
              <w:widowControl w:val="0"/>
              <w:spacing w:line="100" w:lineRule="atLeast"/>
              <w:ind w:left="34"/>
            </w:pPr>
            <w:r w:rsidRPr="000B4DA4">
              <w:lastRenderedPageBreak/>
              <w:t xml:space="preserve">Количество поддержанных </w:t>
            </w:r>
            <w:r w:rsidR="00D63E34" w:rsidRPr="000B4DA4">
              <w:t>социально-экономических проектов</w:t>
            </w:r>
            <w:r w:rsidRPr="00526AFD">
              <w:t xml:space="preserve">, реализуемых молодежью </w:t>
            </w:r>
            <w:r w:rsidR="00E3044F" w:rsidRPr="00526AFD">
              <w:t>города Назарово</w:t>
            </w:r>
            <w:r w:rsidR="00483C06" w:rsidRPr="00526AFD">
              <w:t xml:space="preserve"> к 20</w:t>
            </w:r>
            <w:r w:rsidR="00694A4F" w:rsidRPr="00526AFD">
              <w:t>2</w:t>
            </w:r>
            <w:r w:rsidR="00D97638" w:rsidRPr="00526AFD">
              <w:t>1</w:t>
            </w:r>
            <w:r w:rsidR="006A31F3" w:rsidRPr="00526AFD">
              <w:t xml:space="preserve"> году – </w:t>
            </w:r>
            <w:r w:rsidR="00D97638" w:rsidRPr="00526AFD">
              <w:t>50</w:t>
            </w:r>
            <w:r w:rsidR="006A31F3" w:rsidRPr="00526AFD">
              <w:t xml:space="preserve"> ед.</w:t>
            </w:r>
            <w:r w:rsidRPr="00526AFD">
              <w:t>;</w:t>
            </w:r>
          </w:p>
          <w:p w:rsidR="00BC0B5C" w:rsidRPr="000B4DA4" w:rsidRDefault="00BC0B5C" w:rsidP="00D34749">
            <w:pPr>
              <w:widowControl w:val="0"/>
              <w:spacing w:line="100" w:lineRule="atLeast"/>
              <w:ind w:left="34"/>
            </w:pPr>
            <w:r w:rsidRPr="000B4DA4">
              <w:t xml:space="preserve">Удельный вес молодых граждан, проживающих в </w:t>
            </w:r>
            <w:r w:rsidR="00E3044F" w:rsidRPr="000B4DA4">
              <w:t>городе Назарово</w:t>
            </w:r>
            <w:r w:rsidRPr="000B4DA4">
              <w:t>, вовлеченных в реализацию социально-</w:t>
            </w:r>
            <w:r w:rsidRPr="000B4DA4">
              <w:lastRenderedPageBreak/>
              <w:t>экономических проектов</w:t>
            </w:r>
            <w:r w:rsidR="00483C06" w:rsidRPr="000B4DA4">
              <w:t xml:space="preserve"> к 20</w:t>
            </w:r>
            <w:r w:rsidR="00694A4F">
              <w:t>2</w:t>
            </w:r>
            <w:r w:rsidR="00D97638">
              <w:t>1</w:t>
            </w:r>
            <w:r w:rsidR="00483C06" w:rsidRPr="000B4DA4">
              <w:t xml:space="preserve"> </w:t>
            </w:r>
            <w:r w:rsidR="00483C06" w:rsidRPr="00110E5B">
              <w:t xml:space="preserve">году – </w:t>
            </w:r>
            <w:r w:rsidR="00D97638">
              <w:t>26,12</w:t>
            </w:r>
            <w:r w:rsidR="00483C06" w:rsidRPr="00110E5B">
              <w:t>%</w:t>
            </w:r>
            <w:r w:rsidRPr="00110E5B">
              <w:t>;</w:t>
            </w:r>
          </w:p>
          <w:p w:rsidR="00483C06" w:rsidRDefault="009834F1" w:rsidP="00D97638">
            <w:pPr>
              <w:widowControl w:val="0"/>
              <w:spacing w:line="100" w:lineRule="atLeast"/>
              <w:ind w:left="34"/>
            </w:pPr>
            <w:r w:rsidRPr="000B4DA4">
              <w:t xml:space="preserve">Удельный вес граждан, проживающих в </w:t>
            </w:r>
            <w:r w:rsidR="00E3044F" w:rsidRPr="000B4DA4">
              <w:t>городе Назарово</w:t>
            </w:r>
            <w:r w:rsidRPr="000B4DA4">
              <w:t>, получающих безвозмездные услуги от участников молодежных социально-экономических проектов</w:t>
            </w:r>
            <w:r w:rsidR="00483C06" w:rsidRPr="000B4DA4">
              <w:t xml:space="preserve"> к 20</w:t>
            </w:r>
            <w:r w:rsidR="00D97638">
              <w:t>21</w:t>
            </w:r>
            <w:r w:rsidR="006A31F3" w:rsidRPr="000B4DA4">
              <w:t xml:space="preserve"> </w:t>
            </w:r>
            <w:r w:rsidR="006A31F3" w:rsidRPr="00F71956">
              <w:t xml:space="preserve">году </w:t>
            </w:r>
            <w:r w:rsidR="006A31F3" w:rsidRPr="00110E5B">
              <w:t xml:space="preserve">– </w:t>
            </w:r>
            <w:r w:rsidR="007B29D6" w:rsidRPr="00110E5B">
              <w:t>3</w:t>
            </w:r>
            <w:r w:rsidR="00F71956" w:rsidRPr="00110E5B">
              <w:t>9</w:t>
            </w:r>
            <w:r w:rsidR="006A31F3" w:rsidRPr="00110E5B">
              <w:t>,</w:t>
            </w:r>
            <w:r w:rsidR="00D97638">
              <w:t>60</w:t>
            </w:r>
            <w:r w:rsidR="0004131B">
              <w:t xml:space="preserve"> </w:t>
            </w:r>
            <w:r w:rsidR="00483C06" w:rsidRPr="00110E5B">
              <w:t>%</w:t>
            </w:r>
            <w:r w:rsidR="0011217E" w:rsidRPr="00110E5B">
              <w:t>;</w:t>
            </w:r>
          </w:p>
          <w:p w:rsidR="00F90101" w:rsidRPr="000B4DA4" w:rsidRDefault="00F90101" w:rsidP="00D97638">
            <w:pPr>
              <w:widowControl w:val="0"/>
              <w:spacing w:line="100" w:lineRule="atLeast"/>
              <w:ind w:left="34"/>
            </w:pPr>
            <w:r w:rsidRPr="00F90101">
              <w:t>Доля численности населения города Назарово, участвующих в межнациональных мероприятиях</w:t>
            </w:r>
            <w:r>
              <w:t xml:space="preserve"> – 1,2 %.</w:t>
            </w:r>
          </w:p>
        </w:tc>
      </w:tr>
      <w:tr w:rsidR="0073110D" w:rsidRPr="000B4DA4" w:rsidTr="005C5E7D">
        <w:trPr>
          <w:trHeight w:val="642"/>
        </w:trPr>
        <w:tc>
          <w:tcPr>
            <w:tcW w:w="3369" w:type="dxa"/>
          </w:tcPr>
          <w:p w:rsidR="0073110D" w:rsidRPr="0073110D" w:rsidRDefault="0073110D" w:rsidP="005A5D84">
            <w:pPr>
              <w:snapToGrid w:val="0"/>
              <w:jc w:val="left"/>
            </w:pPr>
            <w:r w:rsidRPr="0073110D">
              <w:lastRenderedPageBreak/>
              <w:t>Объем бюджетных ассигнований Программы</w:t>
            </w:r>
          </w:p>
          <w:p w:rsidR="0073110D" w:rsidRPr="0073110D" w:rsidRDefault="0073110D" w:rsidP="003A5D2A">
            <w:pPr>
              <w:snapToGrid w:val="0"/>
            </w:pPr>
          </w:p>
        </w:tc>
        <w:tc>
          <w:tcPr>
            <w:tcW w:w="6095" w:type="dxa"/>
          </w:tcPr>
          <w:p w:rsidR="0073110D" w:rsidRPr="009455B2" w:rsidRDefault="0073110D" w:rsidP="003A5D2A">
            <w:pPr>
              <w:snapToGrid w:val="0"/>
            </w:pPr>
            <w:r w:rsidRPr="00447D48">
              <w:t xml:space="preserve">Объем бюджетных ассигнований на реализацию Программы составляет </w:t>
            </w:r>
            <w:r w:rsidRPr="009455B2">
              <w:t xml:space="preserve">всего </w:t>
            </w:r>
            <w:r w:rsidR="004E62B2">
              <w:t>32 </w:t>
            </w:r>
            <w:r w:rsidR="00C9522B">
              <w:t>0</w:t>
            </w:r>
            <w:r w:rsidR="004E62B2">
              <w:t>93,789</w:t>
            </w:r>
            <w:r w:rsidRPr="009455B2">
              <w:t xml:space="preserve"> тыс. рублей, по годам:</w:t>
            </w:r>
          </w:p>
          <w:p w:rsidR="0073110D" w:rsidRPr="009455B2" w:rsidRDefault="0073110D" w:rsidP="003A5D2A">
            <w:pPr>
              <w:snapToGrid w:val="0"/>
            </w:pPr>
            <w:r w:rsidRPr="009455B2">
              <w:t>201</w:t>
            </w:r>
            <w:r w:rsidR="00BD067B" w:rsidRPr="009455B2">
              <w:t>9</w:t>
            </w:r>
            <w:r w:rsidRPr="009455B2">
              <w:t xml:space="preserve"> год – </w:t>
            </w:r>
            <w:r w:rsidR="004E62B2">
              <w:t>10 697,789</w:t>
            </w:r>
            <w:r w:rsidR="00447D48" w:rsidRPr="009455B2">
              <w:t xml:space="preserve"> </w:t>
            </w:r>
            <w:r w:rsidRPr="009455B2">
              <w:t>тыс. руб.,</w:t>
            </w:r>
          </w:p>
          <w:p w:rsidR="0073110D" w:rsidRPr="009455B2" w:rsidRDefault="00BD067B" w:rsidP="003A5D2A">
            <w:pPr>
              <w:snapToGrid w:val="0"/>
            </w:pPr>
            <w:r w:rsidRPr="009455B2">
              <w:t>2020</w:t>
            </w:r>
            <w:r w:rsidR="0073110D" w:rsidRPr="009455B2">
              <w:t xml:space="preserve"> год – </w:t>
            </w:r>
            <w:r w:rsidR="004E62B2">
              <w:t>10 </w:t>
            </w:r>
            <w:r w:rsidR="00C9522B">
              <w:t>698</w:t>
            </w:r>
            <w:r w:rsidR="004E62B2">
              <w:t>,00</w:t>
            </w:r>
            <w:r w:rsidR="009455B2" w:rsidRPr="009455B2">
              <w:t xml:space="preserve"> тыс. руб.,</w:t>
            </w:r>
          </w:p>
          <w:p w:rsidR="00363126" w:rsidRPr="009455B2" w:rsidRDefault="00363126" w:rsidP="003A5D2A">
            <w:pPr>
              <w:snapToGrid w:val="0"/>
            </w:pPr>
            <w:r w:rsidRPr="009455B2">
              <w:t xml:space="preserve">2021 год </w:t>
            </w:r>
            <w:r w:rsidR="004E62B2">
              <w:t>–</w:t>
            </w:r>
            <w:r w:rsidRPr="009455B2">
              <w:t xml:space="preserve"> </w:t>
            </w:r>
            <w:r w:rsidR="004E62B2">
              <w:t>10 </w:t>
            </w:r>
            <w:r w:rsidR="00C9522B">
              <w:t>698</w:t>
            </w:r>
            <w:r w:rsidR="004E62B2">
              <w:t>,00</w:t>
            </w:r>
            <w:r w:rsidR="009455B2" w:rsidRPr="009455B2">
              <w:t xml:space="preserve"> тыс. руб.</w:t>
            </w:r>
          </w:p>
          <w:p w:rsidR="0073110D" w:rsidRPr="00447D48" w:rsidRDefault="0073110D" w:rsidP="003A5D2A">
            <w:pPr>
              <w:snapToGrid w:val="0"/>
            </w:pPr>
            <w:r w:rsidRPr="00447D48">
              <w:t>по источникам финансирования:</w:t>
            </w:r>
          </w:p>
          <w:p w:rsidR="0073110D" w:rsidRPr="00447D48" w:rsidRDefault="0073110D" w:rsidP="003A5D2A">
            <w:pPr>
              <w:snapToGrid w:val="0"/>
            </w:pPr>
            <w:r w:rsidRPr="00447D48">
              <w:t>федеральный бюджет:</w:t>
            </w:r>
          </w:p>
          <w:p w:rsidR="0073110D" w:rsidRPr="00447D48" w:rsidRDefault="0073110D" w:rsidP="003A5D2A">
            <w:pPr>
              <w:snapToGrid w:val="0"/>
            </w:pPr>
            <w:r w:rsidRPr="00447D48">
              <w:t xml:space="preserve">всего: </w:t>
            </w:r>
            <w:r w:rsidR="00447D48" w:rsidRPr="00447D48">
              <w:t>0</w:t>
            </w:r>
            <w:r w:rsidRPr="00447D48">
              <w:t xml:space="preserve"> тыс. руб.,</w:t>
            </w:r>
          </w:p>
          <w:p w:rsidR="0073110D" w:rsidRPr="00447D48" w:rsidRDefault="0073110D" w:rsidP="003A5D2A">
            <w:pPr>
              <w:snapToGrid w:val="0"/>
            </w:pPr>
            <w:r w:rsidRPr="00447D48">
              <w:t>краевой бюджет:</w:t>
            </w:r>
          </w:p>
          <w:p w:rsidR="0073110D" w:rsidRPr="003E0259" w:rsidRDefault="0073110D" w:rsidP="003A5D2A">
            <w:pPr>
              <w:snapToGrid w:val="0"/>
            </w:pPr>
            <w:r w:rsidRPr="003E0259">
              <w:t xml:space="preserve">всего: </w:t>
            </w:r>
            <w:r w:rsidR="009455B2" w:rsidRPr="003E0259">
              <w:t>2 540,70</w:t>
            </w:r>
            <w:r w:rsidRPr="003E0259">
              <w:t xml:space="preserve"> тыс. руб.,</w:t>
            </w:r>
          </w:p>
          <w:p w:rsidR="0073110D" w:rsidRPr="003E0259" w:rsidRDefault="0073110D" w:rsidP="003A5D2A">
            <w:pPr>
              <w:snapToGrid w:val="0"/>
            </w:pPr>
            <w:r w:rsidRPr="003E0259">
              <w:t>201</w:t>
            </w:r>
            <w:r w:rsidR="00BD067B" w:rsidRPr="003E0259">
              <w:t>9</w:t>
            </w:r>
            <w:r w:rsidRPr="003E0259">
              <w:t xml:space="preserve"> год – </w:t>
            </w:r>
            <w:r w:rsidR="009455B2" w:rsidRPr="003E0259">
              <w:t>846,90</w:t>
            </w:r>
            <w:r w:rsidR="00447D48" w:rsidRPr="003E0259">
              <w:t xml:space="preserve"> </w:t>
            </w:r>
            <w:r w:rsidRPr="003E0259">
              <w:t>тыс. руб.,</w:t>
            </w:r>
          </w:p>
          <w:p w:rsidR="0073110D" w:rsidRPr="003E0259" w:rsidRDefault="00BD067B" w:rsidP="003A5D2A">
            <w:pPr>
              <w:snapToGrid w:val="0"/>
            </w:pPr>
            <w:r w:rsidRPr="003E0259">
              <w:t>2020</w:t>
            </w:r>
            <w:r w:rsidR="0073110D" w:rsidRPr="003E0259">
              <w:t xml:space="preserve"> год – </w:t>
            </w:r>
            <w:r w:rsidR="009455B2" w:rsidRPr="003E0259">
              <w:t>846,90</w:t>
            </w:r>
            <w:r w:rsidR="00447D48" w:rsidRPr="003E0259">
              <w:t xml:space="preserve"> </w:t>
            </w:r>
            <w:r w:rsidR="0073110D" w:rsidRPr="003E0259">
              <w:t>тыс. руб.</w:t>
            </w:r>
            <w:r w:rsidR="00363126" w:rsidRPr="003E0259">
              <w:t>,</w:t>
            </w:r>
          </w:p>
          <w:p w:rsidR="00363126" w:rsidRPr="003E0259" w:rsidRDefault="00363126" w:rsidP="00363126">
            <w:pPr>
              <w:snapToGrid w:val="0"/>
            </w:pPr>
            <w:r w:rsidRPr="003E0259">
              <w:t xml:space="preserve">2021 год – </w:t>
            </w:r>
            <w:r w:rsidR="009455B2" w:rsidRPr="003E0259">
              <w:t>846,90</w:t>
            </w:r>
            <w:r w:rsidRPr="003E0259">
              <w:t xml:space="preserve"> тыс. руб.</w:t>
            </w:r>
          </w:p>
          <w:p w:rsidR="0073110D" w:rsidRPr="00447D48" w:rsidRDefault="0073110D" w:rsidP="003A5D2A">
            <w:pPr>
              <w:snapToGrid w:val="0"/>
            </w:pPr>
            <w:r w:rsidRPr="00447D48">
              <w:t>муниципальный бюджет:</w:t>
            </w:r>
          </w:p>
          <w:p w:rsidR="0073110D" w:rsidRPr="003E0259" w:rsidRDefault="0073110D" w:rsidP="003A5D2A">
            <w:pPr>
              <w:snapToGrid w:val="0"/>
            </w:pPr>
            <w:r w:rsidRPr="003E0259">
              <w:t xml:space="preserve">всего: </w:t>
            </w:r>
            <w:r w:rsidR="00995461">
              <w:t>29 </w:t>
            </w:r>
            <w:r w:rsidR="00C31FBC">
              <w:t>3</w:t>
            </w:r>
            <w:r w:rsidR="00995461">
              <w:t>58,089</w:t>
            </w:r>
            <w:r w:rsidRPr="003E0259">
              <w:t xml:space="preserve"> тыс. руб.,</w:t>
            </w:r>
          </w:p>
          <w:p w:rsidR="0073110D" w:rsidRPr="003E0259" w:rsidRDefault="0073110D" w:rsidP="003A5D2A">
            <w:pPr>
              <w:snapToGrid w:val="0"/>
              <w:ind w:left="34"/>
            </w:pPr>
            <w:r w:rsidRPr="003E0259">
              <w:t>201</w:t>
            </w:r>
            <w:r w:rsidR="00BD067B" w:rsidRPr="003E0259">
              <w:t>9</w:t>
            </w:r>
            <w:r w:rsidRPr="003E0259">
              <w:t xml:space="preserve"> год – </w:t>
            </w:r>
            <w:r w:rsidR="00995461">
              <w:t>9 785,889</w:t>
            </w:r>
            <w:r w:rsidR="00447D48" w:rsidRPr="003E0259">
              <w:t xml:space="preserve"> </w:t>
            </w:r>
            <w:r w:rsidRPr="003E0259">
              <w:t>тыс. руб.,</w:t>
            </w:r>
          </w:p>
          <w:p w:rsidR="0073110D" w:rsidRPr="003E0259" w:rsidRDefault="00BD067B" w:rsidP="003A5D2A">
            <w:pPr>
              <w:snapToGrid w:val="0"/>
            </w:pPr>
            <w:r w:rsidRPr="003E0259">
              <w:t>2020</w:t>
            </w:r>
            <w:r w:rsidR="0073110D" w:rsidRPr="003E0259">
              <w:t xml:space="preserve"> год – </w:t>
            </w:r>
            <w:r w:rsidR="00995461">
              <w:t>9 </w:t>
            </w:r>
            <w:r w:rsidR="00C31FBC">
              <w:t>78</w:t>
            </w:r>
            <w:r w:rsidR="00995461">
              <w:t>6,10</w:t>
            </w:r>
            <w:r w:rsidR="00447D48" w:rsidRPr="003E0259">
              <w:t xml:space="preserve"> </w:t>
            </w:r>
            <w:r w:rsidR="0073110D" w:rsidRPr="003E0259">
              <w:t>тыс. руб.</w:t>
            </w:r>
            <w:r w:rsidR="001F51D3" w:rsidRPr="003E0259">
              <w:t>,</w:t>
            </w:r>
          </w:p>
          <w:p w:rsidR="001F51D3" w:rsidRPr="003E0259" w:rsidRDefault="001F51D3" w:rsidP="001F51D3">
            <w:pPr>
              <w:snapToGrid w:val="0"/>
              <w:ind w:left="34"/>
            </w:pPr>
            <w:r w:rsidRPr="003E0259">
              <w:t>2021 год –</w:t>
            </w:r>
            <w:r w:rsidR="00995461">
              <w:t>9 </w:t>
            </w:r>
            <w:r w:rsidR="00C31FBC">
              <w:t>78</w:t>
            </w:r>
            <w:r w:rsidR="00995461">
              <w:t xml:space="preserve">6,10 </w:t>
            </w:r>
            <w:r w:rsidRPr="003E0259">
              <w:t>тыс. руб.</w:t>
            </w:r>
          </w:p>
          <w:p w:rsidR="0073110D" w:rsidRPr="003E0259" w:rsidRDefault="0073110D" w:rsidP="003A5D2A">
            <w:pPr>
              <w:snapToGrid w:val="0"/>
              <w:ind w:left="34"/>
            </w:pPr>
            <w:r w:rsidRPr="003E0259">
              <w:t>внебюджетные источники:</w:t>
            </w:r>
          </w:p>
          <w:p w:rsidR="0073110D" w:rsidRPr="003E0259" w:rsidRDefault="0073110D" w:rsidP="003A5D2A">
            <w:pPr>
              <w:snapToGrid w:val="0"/>
              <w:ind w:left="34"/>
            </w:pPr>
            <w:r w:rsidRPr="003E0259">
              <w:t xml:space="preserve">всего: </w:t>
            </w:r>
            <w:r w:rsidR="00447D48" w:rsidRPr="003E0259">
              <w:t>195</w:t>
            </w:r>
            <w:r w:rsidRPr="003E0259">
              <w:t>,</w:t>
            </w:r>
            <w:r w:rsidR="00447D48" w:rsidRPr="003E0259">
              <w:t>00</w:t>
            </w:r>
            <w:r w:rsidRPr="003E0259">
              <w:t>0 тыс. руб.,</w:t>
            </w:r>
          </w:p>
          <w:p w:rsidR="0073110D" w:rsidRPr="003E0259" w:rsidRDefault="0073110D" w:rsidP="003A5D2A">
            <w:pPr>
              <w:snapToGrid w:val="0"/>
              <w:ind w:left="34"/>
            </w:pPr>
            <w:r w:rsidRPr="003E0259">
              <w:t>201</w:t>
            </w:r>
            <w:r w:rsidR="00BD067B" w:rsidRPr="003E0259">
              <w:t>9</w:t>
            </w:r>
            <w:r w:rsidRPr="003E0259">
              <w:t xml:space="preserve"> год – 65,00 тыс. руб.,</w:t>
            </w:r>
          </w:p>
          <w:p w:rsidR="0073110D" w:rsidRPr="003E0259" w:rsidRDefault="00BD067B" w:rsidP="003A5D2A">
            <w:pPr>
              <w:snapToGrid w:val="0"/>
              <w:ind w:left="34"/>
            </w:pPr>
            <w:r w:rsidRPr="003E0259">
              <w:t>2020</w:t>
            </w:r>
            <w:r w:rsidR="0073110D" w:rsidRPr="003E0259">
              <w:t xml:space="preserve"> год – 65,00 тыс. руб.</w:t>
            </w:r>
          </w:p>
          <w:p w:rsidR="001F51D3" w:rsidRPr="0073110D" w:rsidRDefault="001F51D3" w:rsidP="003A5D2A">
            <w:pPr>
              <w:snapToGrid w:val="0"/>
              <w:ind w:left="34"/>
            </w:pPr>
            <w:r w:rsidRPr="003E0259">
              <w:t>2021 год – 65,00 тыс. руб.,</w:t>
            </w:r>
          </w:p>
        </w:tc>
      </w:tr>
    </w:tbl>
    <w:p w:rsidR="00EF6D32" w:rsidRPr="000B4DA4" w:rsidRDefault="00EF6D32" w:rsidP="00157F8C">
      <w:pPr>
        <w:pStyle w:val="aff1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6F1BC8" w:rsidRPr="000B4DA4" w:rsidRDefault="00687A90" w:rsidP="006F1BC8">
      <w:pPr>
        <w:pStyle w:val="aff1"/>
        <w:ind w:left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F1BC8" w:rsidRPr="000B4DA4">
        <w:rPr>
          <w:rFonts w:ascii="Times New Roman" w:hAnsi="Times New Roman" w:cs="Times New Roman"/>
          <w:sz w:val="24"/>
          <w:szCs w:val="24"/>
        </w:rPr>
        <w:t xml:space="preserve">. </w:t>
      </w:r>
      <w:r w:rsidRPr="000B4DA4">
        <w:rPr>
          <w:rFonts w:ascii="Times New Roman" w:hAnsi="Times New Roman" w:cs="Times New Roman"/>
          <w:sz w:val="24"/>
          <w:szCs w:val="24"/>
        </w:rPr>
        <w:t>Общая х</w:t>
      </w:r>
      <w:r w:rsidR="006F1BC8" w:rsidRPr="000B4DA4">
        <w:rPr>
          <w:rFonts w:ascii="Times New Roman" w:hAnsi="Times New Roman" w:cs="Times New Roman"/>
          <w:sz w:val="24"/>
          <w:szCs w:val="24"/>
        </w:rPr>
        <w:t xml:space="preserve">арактеристика текущего состояния </w:t>
      </w:r>
      <w:r w:rsidR="00760C4E" w:rsidRPr="000B4DA4">
        <w:rPr>
          <w:rFonts w:ascii="Times New Roman" w:hAnsi="Times New Roman" w:cs="Times New Roman"/>
          <w:sz w:val="24"/>
          <w:szCs w:val="24"/>
        </w:rPr>
        <w:t>молодежной политики</w:t>
      </w:r>
      <w:r w:rsidR="006F1BC8" w:rsidRPr="000B4DA4">
        <w:rPr>
          <w:rFonts w:ascii="Times New Roman" w:hAnsi="Times New Roman" w:cs="Times New Roman"/>
          <w:sz w:val="24"/>
          <w:szCs w:val="24"/>
        </w:rPr>
        <w:t xml:space="preserve"> с указанием основных показателей социально-экономического развития </w:t>
      </w:r>
      <w:r w:rsidR="00E3044F" w:rsidRPr="000B4DA4">
        <w:rPr>
          <w:rFonts w:ascii="Times New Roman" w:hAnsi="Times New Roman" w:cs="Times New Roman"/>
          <w:sz w:val="24"/>
          <w:szCs w:val="24"/>
        </w:rPr>
        <w:t>города Назарово</w:t>
      </w:r>
      <w:r w:rsidRPr="000B4DA4">
        <w:rPr>
          <w:rFonts w:ascii="Times New Roman" w:hAnsi="Times New Roman" w:cs="Times New Roman"/>
          <w:sz w:val="24"/>
          <w:szCs w:val="24"/>
        </w:rPr>
        <w:t xml:space="preserve">, основные цели, задачи и сроки реализации </w:t>
      </w:r>
      <w:r w:rsidR="00B661D4" w:rsidRPr="000B4DA4">
        <w:rPr>
          <w:rFonts w:ascii="Times New Roman" w:hAnsi="Times New Roman" w:cs="Times New Roman"/>
          <w:sz w:val="24"/>
          <w:szCs w:val="24"/>
        </w:rPr>
        <w:t>Программы</w:t>
      </w:r>
    </w:p>
    <w:p w:rsidR="00BF333D" w:rsidRPr="000B4DA4" w:rsidRDefault="00BF333D">
      <w:pPr>
        <w:jc w:val="center"/>
      </w:pPr>
    </w:p>
    <w:p w:rsidR="00BF333D" w:rsidRPr="000B4DA4" w:rsidRDefault="00BF333D" w:rsidP="002A4A75">
      <w:pPr>
        <w:spacing w:line="100" w:lineRule="atLeast"/>
        <w:ind w:firstLine="708"/>
      </w:pPr>
      <w:proofErr w:type="gramStart"/>
      <w:r w:rsidRPr="000B4DA4">
        <w:rPr>
          <w:bCs/>
        </w:rPr>
        <w:t>В Концепции долгосрочного социально-экономического развития Российской Федерации на период до 2020 года</w:t>
      </w:r>
      <w:r w:rsidRPr="000B4DA4">
        <w:t xml:space="preserve"> (распоряжение Правительства Российской Федерации от 17.11.2008 № 1662-р) указано, что «г</w:t>
      </w:r>
      <w:r w:rsidRPr="000B4DA4">
        <w:rPr>
          <w:rStyle w:val="A10"/>
          <w:color w:val="auto"/>
          <w:sz w:val="24"/>
          <w:szCs w:val="24"/>
        </w:rPr>
        <w:t xml:space="preserve"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</w:t>
      </w:r>
      <w:r w:rsidRPr="000B4DA4">
        <w:rPr>
          <w:bCs/>
        </w:rPr>
        <w:t>согласно Стратегии государственной молодежной политики в</w:t>
      </w:r>
      <w:proofErr w:type="gramEnd"/>
      <w:r w:rsidRPr="000B4DA4">
        <w:rPr>
          <w:bCs/>
        </w:rPr>
        <w:t xml:space="preserve"> Российской Федерации (Р</w:t>
      </w:r>
      <w:r w:rsidRPr="000B4DA4">
        <w:rPr>
          <w:rStyle w:val="A10"/>
          <w:color w:val="auto"/>
          <w:sz w:val="24"/>
          <w:szCs w:val="24"/>
        </w:rPr>
        <w:t xml:space="preserve">аспоряжение Правительства Российской Федерации от </w:t>
      </w:r>
      <w:r w:rsidR="00AB5797" w:rsidRPr="000B4DA4">
        <w:rPr>
          <w:rStyle w:val="A10"/>
          <w:color w:val="auto"/>
          <w:sz w:val="24"/>
          <w:szCs w:val="24"/>
        </w:rPr>
        <w:t>29</w:t>
      </w:r>
      <w:r w:rsidRPr="000B4DA4">
        <w:rPr>
          <w:rStyle w:val="A10"/>
          <w:color w:val="auto"/>
          <w:sz w:val="24"/>
          <w:szCs w:val="24"/>
        </w:rPr>
        <w:t>.1</w:t>
      </w:r>
      <w:r w:rsidR="00AB5797" w:rsidRPr="000B4DA4">
        <w:rPr>
          <w:rStyle w:val="A10"/>
          <w:color w:val="auto"/>
          <w:sz w:val="24"/>
          <w:szCs w:val="24"/>
        </w:rPr>
        <w:t>1</w:t>
      </w:r>
      <w:r w:rsidRPr="000B4DA4">
        <w:rPr>
          <w:rStyle w:val="A10"/>
          <w:color w:val="auto"/>
          <w:sz w:val="24"/>
          <w:szCs w:val="24"/>
        </w:rPr>
        <w:t>.20</w:t>
      </w:r>
      <w:r w:rsidR="00AB5797" w:rsidRPr="000B4DA4">
        <w:rPr>
          <w:rStyle w:val="A10"/>
          <w:color w:val="auto"/>
          <w:sz w:val="24"/>
          <w:szCs w:val="24"/>
        </w:rPr>
        <w:t>14</w:t>
      </w:r>
      <w:r w:rsidRPr="000B4DA4">
        <w:rPr>
          <w:rStyle w:val="A10"/>
          <w:color w:val="auto"/>
          <w:sz w:val="24"/>
          <w:szCs w:val="24"/>
        </w:rPr>
        <w:t xml:space="preserve"> № </w:t>
      </w:r>
      <w:r w:rsidR="00AB5797" w:rsidRPr="000B4DA4">
        <w:rPr>
          <w:rStyle w:val="A10"/>
          <w:color w:val="auto"/>
          <w:sz w:val="24"/>
          <w:szCs w:val="24"/>
        </w:rPr>
        <w:t>2403</w:t>
      </w:r>
      <w:r w:rsidRPr="000B4DA4">
        <w:rPr>
          <w:rStyle w:val="A10"/>
          <w:color w:val="auto"/>
          <w:sz w:val="24"/>
          <w:szCs w:val="24"/>
        </w:rPr>
        <w:t>-р</w:t>
      </w:r>
      <w:r w:rsidRPr="000B4DA4">
        <w:rPr>
          <w:bCs/>
        </w:rPr>
        <w:t>),</w:t>
      </w:r>
      <w:r w:rsidRPr="000B4DA4">
        <w:t xml:space="preserve"> </w:t>
      </w:r>
      <w:proofErr w:type="gramStart"/>
      <w:r w:rsidRPr="000B4DA4">
        <w:rPr>
          <w:rStyle w:val="A10"/>
          <w:color w:val="auto"/>
          <w:sz w:val="24"/>
          <w:szCs w:val="24"/>
        </w:rPr>
        <w:t>направлена</w:t>
      </w:r>
      <w:proofErr w:type="gramEnd"/>
      <w:r w:rsidRPr="000B4DA4">
        <w:rPr>
          <w:rStyle w:val="A10"/>
          <w:color w:val="auto"/>
          <w:sz w:val="24"/>
          <w:szCs w:val="24"/>
        </w:rPr>
        <w:t xml:space="preserve"> на </w:t>
      </w:r>
      <w:r w:rsidRPr="000B4DA4">
        <w:rPr>
          <w:bCs/>
        </w:rPr>
        <w:t>развитие потенциа</w:t>
      </w:r>
      <w:r w:rsidR="00687A90" w:rsidRPr="000B4DA4">
        <w:rPr>
          <w:bCs/>
        </w:rPr>
        <w:t>ла молодежи в интересах России.</w:t>
      </w:r>
    </w:p>
    <w:p w:rsidR="00BF333D" w:rsidRPr="000B4DA4" w:rsidRDefault="00BF333D">
      <w:pPr>
        <w:pStyle w:val="Default"/>
        <w:ind w:firstLine="708"/>
        <w:jc w:val="both"/>
        <w:rPr>
          <w:color w:val="auto"/>
        </w:rPr>
      </w:pPr>
      <w:proofErr w:type="gramStart"/>
      <w:r w:rsidRPr="000B4DA4">
        <w:rPr>
          <w:color w:val="auto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0B4DA4">
        <w:rPr>
          <w:bCs/>
          <w:color w:val="auto"/>
        </w:rPr>
        <w:t xml:space="preserve">Стратегия социально-экономического развития Сибири до 2020 года, утверждена </w:t>
      </w:r>
      <w:r w:rsidRPr="000B4DA4">
        <w:rPr>
          <w:color w:val="auto"/>
        </w:rPr>
        <w:t>распоряжением Правительства Российской</w:t>
      </w:r>
      <w:r w:rsidR="00214B15">
        <w:rPr>
          <w:color w:val="auto"/>
        </w:rPr>
        <w:t xml:space="preserve"> Федерации от 05.07.2010 №1120-</w:t>
      </w:r>
      <w:r w:rsidRPr="000B4DA4">
        <w:rPr>
          <w:color w:val="auto"/>
        </w:rPr>
        <w:t xml:space="preserve">р) закрепляют особую ответственность органов государственной власти в формировании у </w:t>
      </w:r>
      <w:r w:rsidRPr="000B4DA4">
        <w:rPr>
          <w:color w:val="auto"/>
        </w:rPr>
        <w:lastRenderedPageBreak/>
        <w:t xml:space="preserve">молодежи устойчивого убеждения о наличии всех возможностей собственного развития, построения успешной карьеры в Сибири, в Красноярском крае, </w:t>
      </w:r>
      <w:r w:rsidR="00340D01" w:rsidRPr="000B4DA4">
        <w:rPr>
          <w:color w:val="auto"/>
        </w:rPr>
        <w:t xml:space="preserve">городе Назарово, </w:t>
      </w:r>
      <w:r w:rsidRPr="000B4DA4">
        <w:rPr>
          <w:color w:val="auto"/>
        </w:rPr>
        <w:t>а</w:t>
      </w:r>
      <w:proofErr w:type="gramEnd"/>
      <w:r w:rsidRPr="000B4DA4">
        <w:rPr>
          <w:color w:val="auto"/>
        </w:rPr>
        <w:t xml:space="preserve"> не за его пределами. Подобные амбиции определяют вектор развития региональной</w:t>
      </w:r>
      <w:r w:rsidR="00340D01" w:rsidRPr="000B4DA4">
        <w:rPr>
          <w:color w:val="auto"/>
        </w:rPr>
        <w:t xml:space="preserve"> и муниципальной </w:t>
      </w:r>
      <w:r w:rsidRPr="000B4DA4">
        <w:rPr>
          <w:color w:val="auto"/>
        </w:rPr>
        <w:t>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</w:t>
      </w:r>
      <w:r w:rsidR="00340D01" w:rsidRPr="000B4DA4">
        <w:rPr>
          <w:color w:val="auto"/>
        </w:rPr>
        <w:t xml:space="preserve"> и города</w:t>
      </w:r>
      <w:r w:rsidRPr="000B4DA4">
        <w:rPr>
          <w:color w:val="auto"/>
        </w:rPr>
        <w:t xml:space="preserve">. В этой связи выделяются направления программных действий: создание условий для развития потенциала молодежи и его реализации в интересах развития </w:t>
      </w:r>
      <w:r w:rsidR="00340D01" w:rsidRPr="000B4DA4">
        <w:rPr>
          <w:color w:val="auto"/>
        </w:rPr>
        <w:t>города Назарово</w:t>
      </w:r>
      <w:r w:rsidRPr="000B4DA4">
        <w:rPr>
          <w:color w:val="auto"/>
        </w:rPr>
        <w:t>, усиление патриотического воспитания молодежи края</w:t>
      </w:r>
      <w:r w:rsidR="00650949">
        <w:rPr>
          <w:color w:val="auto"/>
        </w:rPr>
        <w:t>.</w:t>
      </w:r>
      <w:r w:rsidRPr="000B4DA4">
        <w:rPr>
          <w:color w:val="auto"/>
        </w:rPr>
        <w:t xml:space="preserve"> </w:t>
      </w:r>
    </w:p>
    <w:p w:rsidR="00667D3F" w:rsidRPr="000B4DA4" w:rsidRDefault="00BF333D" w:rsidP="00667D3F">
      <w:pPr>
        <w:widowControl w:val="0"/>
        <w:spacing w:line="100" w:lineRule="atLeast"/>
        <w:ind w:firstLine="709"/>
      </w:pPr>
      <w:r w:rsidRPr="000B4DA4">
        <w:t>К 201</w:t>
      </w:r>
      <w:r w:rsidR="005E08AF" w:rsidRPr="000B4DA4">
        <w:t>5</w:t>
      </w:r>
      <w:r w:rsidRPr="000B4DA4">
        <w:t xml:space="preserve"> году сложилась структура государственной молодежной политики Красноярского края. Меры субсидиарной поддержки муниципальных молодежных центров способствовали увеличению сети молодежных центров с 23 в 2007 году до </w:t>
      </w:r>
      <w:r w:rsidR="00B64A45" w:rsidRPr="000B4DA4">
        <w:t>93</w:t>
      </w:r>
      <w:r w:rsidRPr="000B4DA4">
        <w:t xml:space="preserve"> в 201</w:t>
      </w:r>
      <w:r w:rsidR="00B64A45" w:rsidRPr="000B4DA4">
        <w:t>6</w:t>
      </w:r>
      <w:r w:rsidRPr="000B4DA4">
        <w:t xml:space="preserve"> году. На сегодняшний день свою деятельность муниципальные учреждения по работе с молодежью модернизируют, формируясь как координационные центры муниципальной молодежной политики, включающие в орбиту своих процес</w:t>
      </w:r>
      <w:r w:rsidRPr="000B4DA4">
        <w:rPr>
          <w:bCs/>
        </w:rPr>
        <w:t xml:space="preserve">сов все субъекты, работающие с молодежью: государственные учреждения, </w:t>
      </w:r>
      <w:r w:rsidRPr="000B4DA4">
        <w:rPr>
          <w:rStyle w:val="A10"/>
          <w:bCs/>
          <w:color w:val="auto"/>
          <w:sz w:val="24"/>
          <w:szCs w:val="24"/>
        </w:rPr>
        <w:t>институты гражданского общества, общественные объединения и молодежные организации</w:t>
      </w:r>
      <w:r w:rsidRPr="000B4DA4">
        <w:rPr>
          <w:bCs/>
        </w:rPr>
        <w:t>. М</w:t>
      </w:r>
      <w:r w:rsidRPr="000B4DA4">
        <w:t>иссия подобных центров – выявление, развитие и направление потенциала молодежи на решение вопросов развития территории.</w:t>
      </w:r>
    </w:p>
    <w:p w:rsidR="008C03C1" w:rsidRPr="000B4DA4" w:rsidRDefault="00BF333D" w:rsidP="002A4A75">
      <w:pPr>
        <w:widowControl w:val="0"/>
        <w:autoSpaceDE w:val="0"/>
        <w:ind w:firstLine="708"/>
      </w:pPr>
      <w:r w:rsidRPr="000B4DA4">
        <w:t xml:space="preserve">Для эффективности реализации мероприятий в области патриотического воспитания молодежи </w:t>
      </w:r>
      <w:r w:rsidR="004E3427" w:rsidRPr="000B4DA4">
        <w:t>города Назарово</w:t>
      </w:r>
      <w:r w:rsidRPr="000B4DA4">
        <w:t xml:space="preserve"> необходимо деятельное участие патриотических объединений</w:t>
      </w:r>
      <w:r w:rsidR="004E3427" w:rsidRPr="000B4DA4">
        <w:t xml:space="preserve"> </w:t>
      </w:r>
      <w:r w:rsidRPr="000B4DA4">
        <w:t xml:space="preserve">в краевых </w:t>
      </w:r>
      <w:r w:rsidR="004E3427" w:rsidRPr="000B4DA4">
        <w:t xml:space="preserve">и городских </w:t>
      </w:r>
      <w:r w:rsidRPr="000B4DA4">
        <w:t>мероприятиях, направленных на популяризацию военной службы в рядах Вооруженных Сил Российской Федерации, а также на повышение интереса к изучению истории России, Красноярского края</w:t>
      </w:r>
      <w:r w:rsidR="004E3427" w:rsidRPr="000B4DA4">
        <w:t>, города Назарово</w:t>
      </w:r>
      <w:r w:rsidRPr="000B4DA4">
        <w:t>.</w:t>
      </w:r>
    </w:p>
    <w:p w:rsidR="008C03C1" w:rsidRPr="000B4DA4" w:rsidRDefault="008C03C1" w:rsidP="002A4A75">
      <w:pPr>
        <w:widowControl w:val="0"/>
        <w:autoSpaceDE w:val="0"/>
        <w:autoSpaceDN w:val="0"/>
        <w:adjustRightInd w:val="0"/>
        <w:ind w:firstLine="708"/>
      </w:pPr>
      <w:proofErr w:type="gramStart"/>
      <w:r w:rsidRPr="000B4DA4">
        <w:t>Формирование социальной активности молодежи через добровольческую деятельность за последние 5 лет не имело системного характера и осуществлялось через отдельные существующие в Красноярском крае добровольческие объединения, добровольческие отряды образовательных учреждений, молодежных центров.</w:t>
      </w:r>
      <w:proofErr w:type="gramEnd"/>
      <w:r w:rsidRPr="000B4DA4">
        <w:t xml:space="preserve"> С появлением концепции по развитию добровольчества в Красноярском крае началось формирование единой системы с общей идеологией.</w:t>
      </w:r>
    </w:p>
    <w:p w:rsidR="008C03C1" w:rsidRPr="000B4DA4" w:rsidRDefault="008C03C1" w:rsidP="00687A90">
      <w:pPr>
        <w:widowControl w:val="0"/>
        <w:autoSpaceDE w:val="0"/>
        <w:autoSpaceDN w:val="0"/>
        <w:adjustRightInd w:val="0"/>
        <w:ind w:firstLine="709"/>
      </w:pPr>
      <w:r w:rsidRPr="000B4DA4">
        <w:t xml:space="preserve">На сегодняшний момент в городе Назарово существует </w:t>
      </w:r>
      <w:r w:rsidR="005655E9" w:rsidRPr="000B4DA4">
        <w:t>1</w:t>
      </w:r>
      <w:r w:rsidR="00165427">
        <w:t>5</w:t>
      </w:r>
      <w:r w:rsidR="005655E9" w:rsidRPr="000B4DA4">
        <w:t xml:space="preserve"> </w:t>
      </w:r>
      <w:r w:rsidRPr="000B4DA4">
        <w:t xml:space="preserve">добровольческих объединений, в которых занимаются </w:t>
      </w:r>
      <w:r w:rsidR="005655E9" w:rsidRPr="000B4DA4">
        <w:t>375</w:t>
      </w:r>
      <w:r w:rsidRPr="000B4DA4">
        <w:t xml:space="preserve"> человек охватывающих своей деятельностью более </w:t>
      </w:r>
      <w:r w:rsidR="005655E9" w:rsidRPr="000B4DA4">
        <w:t>18350</w:t>
      </w:r>
      <w:r w:rsidRPr="000B4DA4">
        <w:t xml:space="preserve"> человек.</w:t>
      </w:r>
    </w:p>
    <w:p w:rsidR="00280D4A" w:rsidRPr="000B4DA4" w:rsidRDefault="00280D4A" w:rsidP="00280D4A">
      <w:pPr>
        <w:autoSpaceDE w:val="0"/>
        <w:autoSpaceDN w:val="0"/>
        <w:ind w:firstLine="720"/>
      </w:pPr>
      <w:r w:rsidRPr="000B4DA4">
        <w:t xml:space="preserve">Невыполнение целевых </w:t>
      </w:r>
      <w:r w:rsidR="00D76B91" w:rsidRPr="000B4DA4">
        <w:t>индикаторов</w:t>
      </w:r>
      <w:r w:rsidRPr="000B4DA4">
        <w:t xml:space="preserve"> и показателей результативности Программы в полном объеме может быть обусловлено финансовыми рисками, вызванны</w:t>
      </w:r>
      <w:r w:rsidR="00846999" w:rsidRPr="000B4DA4">
        <w:t>ми</w:t>
      </w:r>
      <w:r w:rsidRPr="000B4DA4">
        <w:t xml:space="preserve"> недостаточностью и несвоевременностью объемов финансирования из </w:t>
      </w:r>
      <w:r w:rsidR="006A22A7" w:rsidRPr="000B4DA4">
        <w:t>городского</w:t>
      </w:r>
      <w:r w:rsidRPr="000B4DA4">
        <w:t xml:space="preserve"> бюджета.</w:t>
      </w:r>
    </w:p>
    <w:p w:rsidR="00280D4A" w:rsidRPr="000B4DA4" w:rsidRDefault="00280D4A" w:rsidP="00280D4A">
      <w:pPr>
        <w:autoSpaceDE w:val="0"/>
        <w:autoSpaceDN w:val="0"/>
        <w:ind w:firstLine="720"/>
      </w:pPr>
      <w:r w:rsidRPr="000B4DA4">
        <w:t xml:space="preserve">Преодоление финансовых рисков возможно при условии достаточного и своевременного финансирования мероприятий из </w:t>
      </w:r>
      <w:r w:rsidR="006A22A7" w:rsidRPr="000B4DA4">
        <w:t>городского</w:t>
      </w:r>
      <w:r w:rsidR="00846999" w:rsidRPr="000B4DA4">
        <w:t xml:space="preserve"> бюджета, а так</w:t>
      </w:r>
      <w:r w:rsidRPr="000B4DA4">
        <w:t xml:space="preserve">же путем перераспределения финансовых ресурсов </w:t>
      </w:r>
      <w:r w:rsidR="006A22A7" w:rsidRPr="000B4DA4">
        <w:t>городского</w:t>
      </w:r>
      <w:r w:rsidRPr="000B4DA4">
        <w:t xml:space="preserve"> бюджета.</w:t>
      </w:r>
    </w:p>
    <w:p w:rsidR="00280D4A" w:rsidRPr="000B4DA4" w:rsidRDefault="00280D4A" w:rsidP="00280D4A">
      <w:pPr>
        <w:autoSpaceDE w:val="0"/>
        <w:autoSpaceDN w:val="0"/>
        <w:ind w:firstLine="720"/>
      </w:pPr>
      <w:r w:rsidRPr="000B4DA4">
        <w:t>В целях управления указанными рисками в процессе реализации Программы предусматривается:</w:t>
      </w:r>
    </w:p>
    <w:p w:rsidR="00280D4A" w:rsidRPr="000B4DA4" w:rsidRDefault="00280D4A" w:rsidP="00280D4A">
      <w:pPr>
        <w:autoSpaceDE w:val="0"/>
        <w:autoSpaceDN w:val="0"/>
        <w:ind w:firstLine="720"/>
      </w:pPr>
      <w:r w:rsidRPr="000B4DA4">
        <w:t>текущий мониторинг выполнения Программы;</w:t>
      </w:r>
    </w:p>
    <w:p w:rsidR="00280D4A" w:rsidRPr="000B4DA4" w:rsidRDefault="00280D4A" w:rsidP="00280D4A">
      <w:pPr>
        <w:autoSpaceDE w:val="0"/>
        <w:autoSpaceDN w:val="0"/>
        <w:ind w:firstLine="720"/>
      </w:pPr>
      <w:r w:rsidRPr="000B4DA4">
        <w:t>осуществление внутреннего контроля исполнения мероприятий Программы;</w:t>
      </w:r>
    </w:p>
    <w:p w:rsidR="00280D4A" w:rsidRPr="000B4DA4" w:rsidRDefault="00280D4A" w:rsidP="00280D4A">
      <w:pPr>
        <w:autoSpaceDE w:val="0"/>
        <w:autoSpaceDN w:val="0"/>
        <w:ind w:firstLine="720"/>
      </w:pPr>
      <w:r w:rsidRPr="000B4DA4">
        <w:t>контроль достижения конечных результатов и эффективного использования финансовых сре</w:t>
      </w:r>
      <w:proofErr w:type="gramStart"/>
      <w:r w:rsidRPr="000B4DA4">
        <w:t>дств Пр</w:t>
      </w:r>
      <w:proofErr w:type="gramEnd"/>
      <w:r w:rsidRPr="000B4DA4">
        <w:t>ограммы.</w:t>
      </w:r>
    </w:p>
    <w:p w:rsidR="00280D4A" w:rsidRPr="000B4DA4" w:rsidRDefault="00280D4A" w:rsidP="00280D4A">
      <w:pPr>
        <w:autoSpaceDE w:val="0"/>
        <w:autoSpaceDN w:val="0"/>
        <w:ind w:firstLine="720"/>
      </w:pPr>
      <w:r w:rsidRPr="000B4DA4">
        <w:t>Основной мерой управления рисками реализации Программы являютс</w:t>
      </w:r>
      <w:r w:rsidR="00FF7C25" w:rsidRPr="000B4DA4">
        <w:t>я меры правового регулирования.</w:t>
      </w:r>
    </w:p>
    <w:p w:rsidR="00280D4A" w:rsidRPr="000B4DA4" w:rsidRDefault="00280D4A" w:rsidP="005E638D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При этом важным условием успешной реализации Программы является управление рисками с целью минимизации их влияния</w:t>
      </w:r>
      <w:r w:rsidR="00FF7C25" w:rsidRPr="000B4DA4">
        <w:rPr>
          <w:rFonts w:ascii="Times New Roman" w:hAnsi="Times New Roman" w:cs="Times New Roman"/>
          <w:sz w:val="24"/>
          <w:szCs w:val="24"/>
        </w:rPr>
        <w:t xml:space="preserve"> на достижение целей Программы.</w:t>
      </w:r>
    </w:p>
    <w:p w:rsidR="00280D4A" w:rsidRPr="000B4DA4" w:rsidRDefault="00280D4A" w:rsidP="005E638D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Финансовые риски</w:t>
      </w:r>
      <w:r w:rsidRPr="000B4D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4DA4">
        <w:rPr>
          <w:rFonts w:ascii="Times New Roman" w:hAnsi="Times New Roman" w:cs="Times New Roman"/>
          <w:sz w:val="24"/>
          <w:szCs w:val="24"/>
        </w:rPr>
        <w:t xml:space="preserve">связаны с возможными кризисными явлениями в мировой и российской экономике, которые могут привести к снижению объемов финансирования </w:t>
      </w:r>
      <w:r w:rsidRPr="000B4DA4">
        <w:rPr>
          <w:rFonts w:ascii="Times New Roman" w:hAnsi="Times New Roman" w:cs="Times New Roman"/>
          <w:sz w:val="24"/>
          <w:szCs w:val="24"/>
        </w:rPr>
        <w:lastRenderedPageBreak/>
        <w:t>программных м</w:t>
      </w:r>
      <w:r w:rsidR="006A22A7" w:rsidRPr="000B4DA4">
        <w:rPr>
          <w:rFonts w:ascii="Times New Roman" w:hAnsi="Times New Roman" w:cs="Times New Roman"/>
          <w:sz w:val="24"/>
          <w:szCs w:val="24"/>
        </w:rPr>
        <w:t xml:space="preserve">ероприятий из средств бюджетов всех уровней бюджетной </w:t>
      </w:r>
      <w:r w:rsidRPr="000B4DA4">
        <w:rPr>
          <w:rFonts w:ascii="Times New Roman" w:hAnsi="Times New Roman" w:cs="Times New Roman"/>
          <w:sz w:val="24"/>
          <w:szCs w:val="24"/>
        </w:rPr>
        <w:t xml:space="preserve">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недостижению </w:t>
      </w:r>
      <w:r w:rsidR="007D2EA9" w:rsidRPr="000B4DA4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="00DD1F41" w:rsidRPr="000B4DA4">
        <w:rPr>
          <w:rFonts w:ascii="Times New Roman" w:hAnsi="Times New Roman" w:cs="Times New Roman"/>
          <w:sz w:val="24"/>
          <w:szCs w:val="24"/>
        </w:rPr>
        <w:t>индикаторов</w:t>
      </w:r>
      <w:r w:rsidR="007D2EA9" w:rsidRPr="000B4DA4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280D4A" w:rsidRPr="000B4DA4" w:rsidRDefault="00280D4A" w:rsidP="005E638D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 xml:space="preserve">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</w:t>
      </w:r>
      <w:proofErr w:type="gramStart"/>
      <w:r w:rsidRPr="000B4DA4">
        <w:rPr>
          <w:rFonts w:ascii="Times New Roman" w:hAnsi="Times New Roman" w:cs="Times New Roman"/>
          <w:sz w:val="24"/>
          <w:szCs w:val="24"/>
        </w:rPr>
        <w:t>экономических процессов</w:t>
      </w:r>
      <w:proofErr w:type="gramEnd"/>
      <w:r w:rsidRPr="000B4DA4">
        <w:rPr>
          <w:rFonts w:ascii="Times New Roman" w:hAnsi="Times New Roman" w:cs="Times New Roman"/>
          <w:sz w:val="24"/>
          <w:szCs w:val="24"/>
        </w:rPr>
        <w:t xml:space="preserve"> на территории края и за его пределами, учетом специфики и особенностей деятельности всех субъектов, реализующ</w:t>
      </w:r>
      <w:r w:rsidR="00395A29" w:rsidRPr="000B4DA4">
        <w:rPr>
          <w:rFonts w:ascii="Times New Roman" w:hAnsi="Times New Roman" w:cs="Times New Roman"/>
          <w:sz w:val="24"/>
          <w:szCs w:val="24"/>
        </w:rPr>
        <w:t>их программные мероприятия.</w:t>
      </w:r>
    </w:p>
    <w:p w:rsidR="00072EB3" w:rsidRPr="000B4DA4" w:rsidRDefault="00280D4A" w:rsidP="00B41D07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BF333D" w:rsidRPr="00A57C65" w:rsidRDefault="00BF333D" w:rsidP="00A57C65">
      <w:pPr>
        <w:spacing w:line="225" w:lineRule="auto"/>
        <w:ind w:firstLine="708"/>
        <w:textAlignment w:val="baseline"/>
        <w:rPr>
          <w:b/>
        </w:rPr>
      </w:pPr>
      <w:r w:rsidRPr="00A57C65">
        <w:rPr>
          <w:b/>
        </w:rPr>
        <w:t>Приоритетами в реализации Программы являются:</w:t>
      </w:r>
    </w:p>
    <w:p w:rsidR="005C5E7D" w:rsidRDefault="005C5E7D" w:rsidP="005C5E7D">
      <w:pPr>
        <w:spacing w:line="225" w:lineRule="auto"/>
        <w:ind w:left="284"/>
        <w:textAlignment w:val="baseline"/>
      </w:pPr>
    </w:p>
    <w:p w:rsidR="00BF333D" w:rsidRPr="000B4DA4" w:rsidRDefault="005C5E7D" w:rsidP="005C5E7D">
      <w:pPr>
        <w:spacing w:line="225" w:lineRule="auto"/>
        <w:ind w:firstLine="708"/>
        <w:textAlignment w:val="baseline"/>
      </w:pPr>
      <w:r w:rsidRPr="005C5E7D">
        <w:rPr>
          <w:highlight w:val="green"/>
        </w:rPr>
        <w:t xml:space="preserve">Основным приоритетом в реализации Программы является </w:t>
      </w:r>
      <w:r w:rsidRPr="005C5E7D">
        <w:rPr>
          <w:b/>
          <w:i/>
          <w:highlight w:val="green"/>
        </w:rPr>
        <w:t>п</w:t>
      </w:r>
      <w:r w:rsidR="00BF333D" w:rsidRPr="005C5E7D">
        <w:rPr>
          <w:b/>
          <w:i/>
          <w:highlight w:val="green"/>
        </w:rPr>
        <w:t xml:space="preserve">овышение гражданской активности молодежи в решении социально-экономических задач развития </w:t>
      </w:r>
      <w:r w:rsidR="005C2B19" w:rsidRPr="005C5E7D">
        <w:rPr>
          <w:b/>
          <w:i/>
          <w:highlight w:val="green"/>
        </w:rPr>
        <w:t>города Назарово</w:t>
      </w:r>
      <w:r w:rsidRPr="005C5E7D">
        <w:rPr>
          <w:b/>
          <w:i/>
          <w:highlight w:val="green"/>
        </w:rPr>
        <w:t xml:space="preserve">, </w:t>
      </w:r>
      <w:r w:rsidRPr="005C5E7D">
        <w:rPr>
          <w:highlight w:val="green"/>
        </w:rPr>
        <w:t xml:space="preserve">в рамках которого </w:t>
      </w:r>
      <w:r w:rsidR="00BF333D" w:rsidRPr="005C5E7D">
        <w:rPr>
          <w:highlight w:val="green"/>
        </w:rPr>
        <w:t>выделены несколько направлений</w:t>
      </w:r>
      <w:r w:rsidR="00BF333D" w:rsidRPr="000B4DA4">
        <w:t>.</w:t>
      </w:r>
      <w:r w:rsidR="00711261">
        <w:t xml:space="preserve"> </w:t>
      </w:r>
    </w:p>
    <w:p w:rsidR="00BF333D" w:rsidRPr="005C5E7D" w:rsidRDefault="00BF333D" w:rsidP="005C5E7D">
      <w:pPr>
        <w:pStyle w:val="aff1"/>
        <w:numPr>
          <w:ilvl w:val="0"/>
          <w:numId w:val="3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5C5E7D">
        <w:rPr>
          <w:rFonts w:ascii="Times New Roman" w:hAnsi="Times New Roman" w:cs="Times New Roman"/>
          <w:sz w:val="24"/>
          <w:szCs w:val="24"/>
          <w:highlight w:val="green"/>
        </w:rPr>
        <w:t>Создание инфраструктурных условий для р</w:t>
      </w:r>
      <w:r w:rsidR="005C5E7D" w:rsidRPr="005C5E7D">
        <w:rPr>
          <w:rFonts w:ascii="Times New Roman" w:hAnsi="Times New Roman" w:cs="Times New Roman"/>
          <w:sz w:val="24"/>
          <w:szCs w:val="24"/>
          <w:highlight w:val="green"/>
        </w:rPr>
        <w:t>азвития молодежных инициатив,</w:t>
      </w:r>
      <w:r w:rsidRPr="005C5E7D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5C5E7D" w:rsidRPr="005C5E7D">
        <w:rPr>
          <w:rFonts w:ascii="Times New Roman" w:hAnsi="Times New Roman" w:cs="Times New Roman"/>
          <w:sz w:val="24"/>
          <w:szCs w:val="24"/>
          <w:highlight w:val="green"/>
        </w:rPr>
        <w:t xml:space="preserve">в рамках которого </w:t>
      </w:r>
      <w:r w:rsidRPr="005C5E7D">
        <w:rPr>
          <w:rFonts w:ascii="Times New Roman" w:hAnsi="Times New Roman" w:cs="Times New Roman"/>
          <w:sz w:val="24"/>
          <w:szCs w:val="24"/>
          <w:highlight w:val="green"/>
        </w:rPr>
        <w:t>предстоит обеспечить:</w:t>
      </w:r>
    </w:p>
    <w:p w:rsidR="00BF333D" w:rsidRPr="005C5E7D" w:rsidRDefault="00BF333D" w:rsidP="00BF333D">
      <w:pPr>
        <w:pStyle w:val="24"/>
        <w:numPr>
          <w:ilvl w:val="0"/>
          <w:numId w:val="2"/>
        </w:numPr>
        <w:tabs>
          <w:tab w:val="left" w:pos="0"/>
          <w:tab w:val="left" w:pos="1134"/>
        </w:tabs>
        <w:ind w:firstLine="709"/>
        <w:jc w:val="both"/>
        <w:rPr>
          <w:highlight w:val="green"/>
        </w:rPr>
      </w:pPr>
      <w:r w:rsidRPr="005C5E7D">
        <w:rPr>
          <w:highlight w:val="green"/>
        </w:rPr>
        <w:t xml:space="preserve">частичную передачу на </w:t>
      </w:r>
      <w:proofErr w:type="spellStart"/>
      <w:r w:rsidRPr="005C5E7D">
        <w:rPr>
          <w:highlight w:val="green"/>
        </w:rPr>
        <w:t>аутсорсинг</w:t>
      </w:r>
      <w:proofErr w:type="spellEnd"/>
      <w:r w:rsidRPr="005C5E7D">
        <w:rPr>
          <w:highlight w:val="green"/>
        </w:rPr>
        <w:t xml:space="preserve"> общественному сектору полномочий по развитию гражданских инициатив молодежи;</w:t>
      </w:r>
    </w:p>
    <w:p w:rsidR="00BF333D" w:rsidRPr="005C5E7D" w:rsidRDefault="00BF333D" w:rsidP="00BF333D">
      <w:pPr>
        <w:pStyle w:val="24"/>
        <w:numPr>
          <w:ilvl w:val="0"/>
          <w:numId w:val="2"/>
        </w:numPr>
        <w:tabs>
          <w:tab w:val="left" w:pos="0"/>
          <w:tab w:val="left" w:pos="1134"/>
        </w:tabs>
        <w:ind w:firstLine="709"/>
        <w:jc w:val="both"/>
        <w:rPr>
          <w:highlight w:val="green"/>
        </w:rPr>
      </w:pPr>
      <w:r w:rsidRPr="005C5E7D">
        <w:rPr>
          <w:highlight w:val="green"/>
        </w:rPr>
        <w:t xml:space="preserve">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Pr="005C5E7D">
        <w:rPr>
          <w:highlight w:val="green"/>
        </w:rPr>
        <w:t>до</w:t>
      </w:r>
      <w:proofErr w:type="gramEnd"/>
      <w:r w:rsidRPr="005C5E7D">
        <w:rPr>
          <w:highlight w:val="green"/>
        </w:rPr>
        <w:t xml:space="preserve"> региональных и всероссийских;</w:t>
      </w:r>
    </w:p>
    <w:p w:rsidR="00BF333D" w:rsidRPr="005C5E7D" w:rsidRDefault="00BF333D" w:rsidP="00BF333D">
      <w:pPr>
        <w:pStyle w:val="24"/>
        <w:numPr>
          <w:ilvl w:val="0"/>
          <w:numId w:val="2"/>
        </w:numPr>
        <w:tabs>
          <w:tab w:val="left" w:pos="0"/>
          <w:tab w:val="left" w:pos="1134"/>
        </w:tabs>
        <w:ind w:firstLine="709"/>
        <w:jc w:val="both"/>
        <w:rPr>
          <w:highlight w:val="green"/>
        </w:rPr>
      </w:pPr>
      <w:r w:rsidRPr="005C5E7D">
        <w:rPr>
          <w:highlight w:val="green"/>
        </w:rPr>
        <w:t>создание эффективных форм привлечения молодежных лидеров и их продвижения для трансляции системы ценностей.</w:t>
      </w:r>
    </w:p>
    <w:p w:rsidR="00BF333D" w:rsidRPr="005C5E7D" w:rsidRDefault="00BF333D" w:rsidP="005C5E7D">
      <w:pPr>
        <w:pStyle w:val="aff1"/>
        <w:numPr>
          <w:ilvl w:val="0"/>
          <w:numId w:val="3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5C5E7D">
        <w:rPr>
          <w:rFonts w:ascii="Times New Roman" w:hAnsi="Times New Roman" w:cs="Times New Roman"/>
          <w:sz w:val="24"/>
          <w:szCs w:val="24"/>
          <w:highlight w:val="green"/>
        </w:rPr>
        <w:t>Совершенствование технологий работы с гра</w:t>
      </w:r>
      <w:r w:rsidR="005C5E7D" w:rsidRPr="005C5E7D">
        <w:rPr>
          <w:rFonts w:ascii="Times New Roman" w:hAnsi="Times New Roman" w:cs="Times New Roman"/>
          <w:sz w:val="24"/>
          <w:szCs w:val="24"/>
          <w:highlight w:val="green"/>
        </w:rPr>
        <w:t>жданскими инициативами молодежи,</w:t>
      </w:r>
      <w:r w:rsidRPr="005C5E7D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5C5E7D" w:rsidRPr="005C5E7D">
        <w:rPr>
          <w:rFonts w:ascii="Times New Roman" w:hAnsi="Times New Roman" w:cs="Times New Roman"/>
          <w:sz w:val="24"/>
          <w:szCs w:val="24"/>
          <w:highlight w:val="green"/>
        </w:rPr>
        <w:t>предусматривает</w:t>
      </w:r>
      <w:r w:rsidRPr="005C5E7D">
        <w:rPr>
          <w:rFonts w:ascii="Times New Roman" w:hAnsi="Times New Roman" w:cs="Times New Roman"/>
          <w:sz w:val="24"/>
          <w:szCs w:val="24"/>
          <w:highlight w:val="green"/>
        </w:rPr>
        <w:t>:</w:t>
      </w:r>
    </w:p>
    <w:p w:rsidR="00BF333D" w:rsidRPr="005C5E7D" w:rsidRDefault="00BF333D">
      <w:pPr>
        <w:tabs>
          <w:tab w:val="left" w:pos="0"/>
        </w:tabs>
        <w:rPr>
          <w:highlight w:val="green"/>
        </w:rPr>
      </w:pPr>
      <w:r w:rsidRPr="005C5E7D">
        <w:rPr>
          <w:highlight w:val="green"/>
        </w:rPr>
        <w:tab/>
        <w:t>формирование молодежных сообществ и молодежных общественных организаций (флагманских программ), отвечающих актуальным приоритетам социал</w:t>
      </w:r>
      <w:r w:rsidR="000D6F2D" w:rsidRPr="005C5E7D">
        <w:rPr>
          <w:highlight w:val="green"/>
        </w:rPr>
        <w:t>ьно-экономического развития города</w:t>
      </w:r>
      <w:r w:rsidRPr="005C5E7D">
        <w:rPr>
          <w:highlight w:val="green"/>
        </w:rPr>
        <w:t>;</w:t>
      </w:r>
    </w:p>
    <w:p w:rsidR="00BF333D" w:rsidRPr="005C5E7D" w:rsidRDefault="003C027D">
      <w:pPr>
        <w:tabs>
          <w:tab w:val="left" w:pos="0"/>
        </w:tabs>
        <w:rPr>
          <w:highlight w:val="green"/>
        </w:rPr>
      </w:pPr>
      <w:r w:rsidRPr="005C5E7D">
        <w:rPr>
          <w:highlight w:val="green"/>
        </w:rPr>
        <w:tab/>
        <w:t xml:space="preserve">поддержку </w:t>
      </w:r>
      <w:r w:rsidR="00BF333D" w:rsidRPr="005C5E7D">
        <w:rPr>
          <w:highlight w:val="green"/>
        </w:rPr>
        <w:t>и институционализацию инициатив молодых людей, отвечающих направлениям флагманских программ;</w:t>
      </w:r>
    </w:p>
    <w:p w:rsidR="00BF333D" w:rsidRPr="000B4DA4" w:rsidRDefault="00BF333D">
      <w:pPr>
        <w:tabs>
          <w:tab w:val="left" w:pos="0"/>
        </w:tabs>
      </w:pPr>
      <w:r w:rsidRPr="005C5E7D">
        <w:rPr>
          <w:highlight w:val="green"/>
        </w:rPr>
        <w:tab/>
        <w:t>расширение и совершенствование единого информационного пространства каждой флагманской программы через</w:t>
      </w:r>
      <w:r w:rsidR="00846999" w:rsidRPr="005C5E7D">
        <w:rPr>
          <w:highlight w:val="green"/>
        </w:rPr>
        <w:t xml:space="preserve"> формирование молодежного </w:t>
      </w:r>
      <w:proofErr w:type="spellStart"/>
      <w:r w:rsidR="00846999" w:rsidRPr="005C5E7D">
        <w:rPr>
          <w:highlight w:val="green"/>
        </w:rPr>
        <w:t>медиа</w:t>
      </w:r>
      <w:r w:rsidRPr="005C5E7D">
        <w:rPr>
          <w:highlight w:val="green"/>
        </w:rPr>
        <w:t>сообщества</w:t>
      </w:r>
      <w:proofErr w:type="spellEnd"/>
      <w:r w:rsidRPr="005C5E7D">
        <w:rPr>
          <w:highlight w:val="green"/>
        </w:rPr>
        <w:t>,</w:t>
      </w:r>
      <w:r w:rsidRPr="000B4DA4">
        <w:t xml:space="preserve"> транслирующего моду на социальное поведение, гражданское самосознание.</w:t>
      </w:r>
    </w:p>
    <w:p w:rsidR="00EF6D32" w:rsidRPr="000B4DA4" w:rsidRDefault="00EF6D32">
      <w:pPr>
        <w:tabs>
          <w:tab w:val="left" w:pos="0"/>
        </w:tabs>
      </w:pPr>
    </w:p>
    <w:p w:rsidR="00973306" w:rsidRPr="000B4DA4" w:rsidRDefault="00973306" w:rsidP="00973306">
      <w:pPr>
        <w:pStyle w:val="aff1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B4DA4">
        <w:rPr>
          <w:rFonts w:ascii="Times New Roman" w:hAnsi="Times New Roman" w:cs="Times New Roman"/>
          <w:sz w:val="24"/>
          <w:szCs w:val="24"/>
        </w:rPr>
        <w:t>. Перечень подпрограмм, краткое описание мероприятий подпрограмм</w:t>
      </w:r>
    </w:p>
    <w:p w:rsidR="00A10C83" w:rsidRPr="000B4DA4" w:rsidRDefault="00A10C83" w:rsidP="00973306">
      <w:pPr>
        <w:pStyle w:val="aff1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B1753" w:rsidRDefault="00973306" w:rsidP="00973306">
      <w:pPr>
        <w:snapToGrid w:val="0"/>
        <w:ind w:firstLine="709"/>
        <w:rPr>
          <w:lang w:eastAsia="ru-RU"/>
        </w:rPr>
      </w:pPr>
      <w:r w:rsidRPr="00287C7D">
        <w:rPr>
          <w:lang w:eastAsia="ru-RU"/>
        </w:rPr>
        <w:t>Пр</w:t>
      </w:r>
      <w:r w:rsidR="00AB1753">
        <w:rPr>
          <w:lang w:eastAsia="ru-RU"/>
        </w:rPr>
        <w:t>ограмма включает 3 подпрограммы:</w:t>
      </w:r>
    </w:p>
    <w:p w:rsidR="00AB1753" w:rsidRPr="00287C7D" w:rsidRDefault="00334B9D" w:rsidP="00526AFD">
      <w:pPr>
        <w:snapToGrid w:val="0"/>
      </w:pPr>
      <w:r w:rsidRPr="00526AFD">
        <w:rPr>
          <w:b/>
          <w:i/>
          <w:lang w:eastAsia="ru-RU"/>
        </w:rPr>
        <w:t>п</w:t>
      </w:r>
      <w:r w:rsidR="00AB1753" w:rsidRPr="00526AFD">
        <w:rPr>
          <w:b/>
          <w:i/>
          <w:lang w:eastAsia="ru-RU"/>
        </w:rPr>
        <w:t>одпрограмма 1</w:t>
      </w:r>
      <w:r w:rsidR="00AB1753" w:rsidRPr="00287C7D">
        <w:rPr>
          <w:lang w:eastAsia="ru-RU"/>
        </w:rPr>
        <w:t xml:space="preserve"> </w:t>
      </w:r>
      <w:r w:rsidR="00AB1753" w:rsidRPr="00287C7D">
        <w:t>«Вовлечение молодежи города Назарово в социальную практику»;</w:t>
      </w:r>
    </w:p>
    <w:p w:rsidR="00334B9D" w:rsidRPr="000E6A9C" w:rsidRDefault="00334B9D" w:rsidP="00526AFD">
      <w:pPr>
        <w:snapToGrid w:val="0"/>
        <w:rPr>
          <w:lang w:eastAsia="ru-RU"/>
        </w:rPr>
      </w:pPr>
      <w:r w:rsidRPr="00526AFD">
        <w:rPr>
          <w:b/>
          <w:i/>
          <w:lang w:eastAsia="ru-RU"/>
        </w:rPr>
        <w:t>подпрограмма 2</w:t>
      </w:r>
      <w:r w:rsidRPr="000E6A9C">
        <w:rPr>
          <w:lang w:eastAsia="ru-RU"/>
        </w:rPr>
        <w:t xml:space="preserve"> «</w:t>
      </w:r>
      <w:r w:rsidRPr="000E6A9C">
        <w:t>Патриотическое воспитание молодежи города Назарово»</w:t>
      </w:r>
      <w:r w:rsidRPr="000E6A9C">
        <w:rPr>
          <w:lang w:eastAsia="ru-RU"/>
        </w:rPr>
        <w:t>;</w:t>
      </w:r>
    </w:p>
    <w:p w:rsidR="000E6A9C" w:rsidRPr="000E6A9C" w:rsidRDefault="00334B9D" w:rsidP="00526AFD">
      <w:pPr>
        <w:snapToGrid w:val="0"/>
      </w:pPr>
      <w:r w:rsidRPr="00526AFD">
        <w:rPr>
          <w:b/>
          <w:i/>
        </w:rPr>
        <w:t>подпрограмма 3</w:t>
      </w:r>
      <w:r w:rsidRPr="000E6A9C">
        <w:t xml:space="preserve"> «Укрепление гражданского единства и гармонизация межнациональных и межконфессиональных отношений в городе Назарово».</w:t>
      </w:r>
    </w:p>
    <w:p w:rsidR="002C5F96" w:rsidRPr="00A4560D" w:rsidRDefault="00334B9D" w:rsidP="00973306">
      <w:pPr>
        <w:snapToGrid w:val="0"/>
        <w:ind w:firstLine="709"/>
      </w:pPr>
      <w:proofErr w:type="gramStart"/>
      <w:r>
        <w:rPr>
          <w:lang w:eastAsia="ru-RU"/>
        </w:rPr>
        <w:t>Р</w:t>
      </w:r>
      <w:r w:rsidR="00973306" w:rsidRPr="00287C7D">
        <w:rPr>
          <w:lang w:eastAsia="ru-RU"/>
        </w:rPr>
        <w:t xml:space="preserve">еализация мероприятий </w:t>
      </w:r>
      <w:r>
        <w:rPr>
          <w:lang w:eastAsia="ru-RU"/>
        </w:rPr>
        <w:t>подпрограмм</w:t>
      </w:r>
      <w:r w:rsidR="00973306" w:rsidRPr="00287C7D">
        <w:rPr>
          <w:lang w:eastAsia="ru-RU"/>
        </w:rPr>
        <w:t xml:space="preserve"> в комплексе призвана обеспечить достижение ц</w:t>
      </w:r>
      <w:r w:rsidR="00AB1753">
        <w:rPr>
          <w:lang w:eastAsia="ru-RU"/>
        </w:rPr>
        <w:t>ели и решение программных задач</w:t>
      </w:r>
      <w:r w:rsidR="000E6A9C">
        <w:rPr>
          <w:lang w:eastAsia="ru-RU"/>
        </w:rPr>
        <w:t xml:space="preserve"> по с</w:t>
      </w:r>
      <w:r w:rsidR="000E6A9C" w:rsidRPr="000B4DA4">
        <w:t>оздани</w:t>
      </w:r>
      <w:r w:rsidR="000E6A9C">
        <w:t>ю</w:t>
      </w:r>
      <w:r w:rsidR="000E6A9C" w:rsidRPr="000B4DA4">
        <w:t xml:space="preserve"> условий успешной социализации и эффективной самореализации молодежи города Назарово</w:t>
      </w:r>
      <w:r w:rsidR="000E6A9C">
        <w:t xml:space="preserve"> </w:t>
      </w:r>
      <w:r w:rsidR="000E6A9C" w:rsidRPr="000B4DA4">
        <w:t>для дальнейшего развития и совершенствования сист</w:t>
      </w:r>
      <w:r w:rsidR="000E6A9C">
        <w:t xml:space="preserve">емы  патриотического воспитания и обеспечению </w:t>
      </w:r>
      <w:r w:rsidR="000E6A9C" w:rsidRPr="00853C1F">
        <w:t xml:space="preserve">условий для укрепления единства и сохранения атмосферы взаимного </w:t>
      </w:r>
      <w:r w:rsidR="000E6A9C" w:rsidRPr="00853C1F">
        <w:lastRenderedPageBreak/>
        <w:t xml:space="preserve">уважения к национальным и конфессиональным традициям и обычаям народов, проживающих на </w:t>
      </w:r>
      <w:r w:rsidR="000E6A9C" w:rsidRPr="00A4560D">
        <w:t>территории города Назарово.</w:t>
      </w:r>
      <w:r w:rsidR="003C027D" w:rsidRPr="00A4560D">
        <w:rPr>
          <w:color w:val="FF0000"/>
          <w:lang w:eastAsia="ru-RU"/>
        </w:rPr>
        <w:t xml:space="preserve">               </w:t>
      </w:r>
      <w:proofErr w:type="gramEnd"/>
    </w:p>
    <w:p w:rsidR="00171DEC" w:rsidRDefault="00A6471D" w:rsidP="00A4560D">
      <w:pPr>
        <w:snapToGrid w:val="0"/>
        <w:ind w:firstLine="709"/>
      </w:pPr>
      <w:proofErr w:type="gramStart"/>
      <w:r w:rsidRPr="00A4560D">
        <w:rPr>
          <w:lang w:eastAsia="ru-RU"/>
        </w:rPr>
        <w:t xml:space="preserve">Выбор мероприятий </w:t>
      </w:r>
      <w:hyperlink r:id="rId8" w:history="1">
        <w:r w:rsidRPr="00A4560D">
          <w:rPr>
            <w:lang w:eastAsia="ru-RU"/>
          </w:rPr>
          <w:t>подпрограмм</w:t>
        </w:r>
      </w:hyperlink>
      <w:r w:rsidRPr="00A4560D">
        <w:rPr>
          <w:lang w:eastAsia="ru-RU"/>
        </w:rPr>
        <w:t xml:space="preserve"> обусловлен положениями </w:t>
      </w:r>
      <w:hyperlink r:id="rId9" w:history="1">
        <w:r w:rsidRPr="00A4560D">
          <w:rPr>
            <w:lang w:eastAsia="ru-RU"/>
          </w:rPr>
          <w:t>Основ</w:t>
        </w:r>
      </w:hyperlink>
      <w:r w:rsidRPr="00A4560D">
        <w:rPr>
          <w:lang w:eastAsia="ru-RU"/>
        </w:rPr>
        <w:t xml:space="preserve"> государственной молодежной политики в Российской Федерации, утвержденных Распоряжением Правительства Российской Федерации от 29.11.2014 N 2403-р, </w:t>
      </w:r>
      <w:hyperlink r:id="rId10" w:history="1">
        <w:r w:rsidRPr="00A4560D">
          <w:rPr>
            <w:lang w:eastAsia="ru-RU"/>
          </w:rPr>
          <w:t>Закона</w:t>
        </w:r>
      </w:hyperlink>
      <w:r w:rsidR="00CE78B6" w:rsidRPr="00A4560D">
        <w:rPr>
          <w:lang w:eastAsia="ru-RU"/>
        </w:rPr>
        <w:t xml:space="preserve"> о молодежной политике</w:t>
      </w:r>
      <w:r w:rsidR="00171DEC" w:rsidRPr="00A4560D">
        <w:rPr>
          <w:lang w:eastAsia="ru-RU"/>
        </w:rPr>
        <w:t>,</w:t>
      </w:r>
      <w:r w:rsidR="00CE78B6" w:rsidRPr="00A4560D">
        <w:rPr>
          <w:lang w:eastAsia="ru-RU"/>
        </w:rPr>
        <w:t xml:space="preserve"> положениями государственной </w:t>
      </w:r>
      <w:hyperlink r:id="rId11" w:history="1">
        <w:r w:rsidR="00CE78B6" w:rsidRPr="00A4560D">
          <w:rPr>
            <w:lang w:eastAsia="ru-RU"/>
          </w:rPr>
          <w:t>программы</w:t>
        </w:r>
      </w:hyperlink>
      <w:r w:rsidR="00CE78B6" w:rsidRPr="00A4560D">
        <w:rPr>
          <w:lang w:eastAsia="ru-RU"/>
        </w:rPr>
        <w:t xml:space="preserve"> "Патриотическое воспитание граждан Российской Федерации на</w:t>
      </w:r>
      <w:r w:rsidR="00CE78B6">
        <w:rPr>
          <w:lang w:eastAsia="ru-RU"/>
        </w:rPr>
        <w:t xml:space="preserve"> 2016 - 2020 годы", утвержденной Постановлением Правительства Российской Федерации от 30.12.2015 N 1493, </w:t>
      </w:r>
      <w:hyperlink r:id="rId12" w:history="1">
        <w:r w:rsidR="00CE78B6" w:rsidRPr="00CE78B6">
          <w:rPr>
            <w:lang w:eastAsia="ru-RU"/>
          </w:rPr>
          <w:t>Закона</w:t>
        </w:r>
      </w:hyperlink>
      <w:r w:rsidR="00CE78B6">
        <w:rPr>
          <w:lang w:eastAsia="ru-RU"/>
        </w:rPr>
        <w:t xml:space="preserve"> о молодежной политике, </w:t>
      </w:r>
      <w:hyperlink r:id="rId13" w:history="1">
        <w:r w:rsidR="00CE78B6" w:rsidRPr="00CE78B6">
          <w:t>Концепции</w:t>
        </w:r>
      </w:hyperlink>
      <w:r w:rsidR="00CE78B6">
        <w:t xml:space="preserve"> развития системы патриотического воспитания и гражданского образования в Красноярском</w:t>
      </w:r>
      <w:proofErr w:type="gramEnd"/>
      <w:r w:rsidR="00CE78B6">
        <w:t xml:space="preserve"> крае на 2014 - 2018 годы, утвержденной Указом Губернатора Красноярского края от 21.03.2014 N 52-уг</w:t>
      </w:r>
      <w:r w:rsidR="00171DEC">
        <w:t xml:space="preserve"> и </w:t>
      </w:r>
      <w:hyperlink r:id="rId14" w:history="1">
        <w:proofErr w:type="gramStart"/>
        <w:r w:rsidR="00171DEC" w:rsidRPr="00A4560D">
          <w:t>Концепци</w:t>
        </w:r>
      </w:hyperlink>
      <w:r w:rsidR="00171DEC">
        <w:t>и</w:t>
      </w:r>
      <w:proofErr w:type="gramEnd"/>
      <w:r w:rsidR="00171DEC">
        <w:t xml:space="preserve"> региональной национальной политики Красноярского края (утверждена Постановлением Законодательного Собрания Красноярского края от 21.01.1999 N 5-263П), </w:t>
      </w:r>
      <w:hyperlink r:id="rId15" w:history="1">
        <w:r w:rsidR="00171DEC" w:rsidRPr="00A4560D">
          <w:t>Концепции</w:t>
        </w:r>
      </w:hyperlink>
      <w:r w:rsidR="00171DEC">
        <w:t xml:space="preserve"> устойчивого развития коренных малочисленных народов Красноярского края на 2010 - 2015 годы (утверждена Распоряжением Правительства Красноярского края от 06.07.2010 N 602-р), Основные </w:t>
      </w:r>
      <w:hyperlink r:id="rId16" w:history="1">
        <w:r w:rsidR="00171DEC" w:rsidRPr="00A4560D">
          <w:t>направления</w:t>
        </w:r>
      </w:hyperlink>
      <w:r w:rsidR="00171DEC">
        <w:t xml:space="preserve"> стратегии культурной политики Красноярского края на 2009 - 2020 годы (утверждены Постановлением Правительства Красноярского края от 20.01.2009 N 24-п),</w:t>
      </w:r>
    </w:p>
    <w:p w:rsidR="003A54A7" w:rsidRPr="0002217D" w:rsidRDefault="00BB1A89" w:rsidP="0002217D">
      <w:pPr>
        <w:snapToGrid w:val="0"/>
        <w:ind w:firstLine="709"/>
        <w:rPr>
          <w:lang w:eastAsia="ru-RU"/>
        </w:rPr>
      </w:pPr>
      <w:proofErr w:type="gramStart"/>
      <w:r w:rsidRPr="00634421">
        <w:rPr>
          <w:lang w:eastAsia="ru-RU"/>
        </w:rPr>
        <w:t xml:space="preserve">Реализация мероприятий подпрограмм позволит увеличить количество молодых граждан, вовлеченных в реализацию социально-экономических молодежных проектов и получивших информационные услуги, сохранить количество созданных рабочих мест для несовершеннолетних </w:t>
      </w:r>
      <w:r w:rsidRPr="0002217D">
        <w:rPr>
          <w:lang w:eastAsia="ru-RU"/>
        </w:rPr>
        <w:t>подростков</w:t>
      </w:r>
      <w:r w:rsidR="000C0AE9" w:rsidRPr="0002217D">
        <w:rPr>
          <w:lang w:eastAsia="ru-RU"/>
        </w:rPr>
        <w:t>, а так же</w:t>
      </w:r>
      <w:r w:rsidR="000C0AE9" w:rsidRPr="0002217D">
        <w:t xml:space="preserve"> </w:t>
      </w:r>
      <w:r w:rsidR="0062444C" w:rsidRPr="0002217D">
        <w:t xml:space="preserve">количество </w:t>
      </w:r>
      <w:r w:rsidR="000C0AE9" w:rsidRPr="0002217D">
        <w:t>студентов временно трудоустроенных в каникулярный период</w:t>
      </w:r>
      <w:r w:rsidRPr="0002217D">
        <w:rPr>
          <w:lang w:eastAsia="ru-RU"/>
        </w:rPr>
        <w:t>,</w:t>
      </w:r>
      <w:r w:rsidR="00F60269" w:rsidRPr="0002217D">
        <w:t xml:space="preserve"> </w:t>
      </w:r>
      <w:r w:rsidR="00F60269" w:rsidRPr="0002217D">
        <w:rPr>
          <w:lang w:eastAsia="ru-RU"/>
        </w:rPr>
        <w:t>увеличить количество несовершеннолетних граждан принявших участие в профильных лагерях,</w:t>
      </w:r>
      <w:r w:rsidRPr="0002217D">
        <w:rPr>
          <w:lang w:eastAsia="ru-RU"/>
        </w:rPr>
        <w:t xml:space="preserve"> увеличить количество молодых граждан, вовлеченных в добровольческую деятельность и ставших участниками патриотических клубов и объединений</w:t>
      </w:r>
      <w:proofErr w:type="gramEnd"/>
      <w:r w:rsidRPr="0002217D">
        <w:rPr>
          <w:lang w:eastAsia="ru-RU"/>
        </w:rPr>
        <w:t xml:space="preserve"> города </w:t>
      </w:r>
      <w:r w:rsidR="00634421" w:rsidRPr="0002217D">
        <w:rPr>
          <w:lang w:eastAsia="ru-RU"/>
        </w:rPr>
        <w:t>Назарово</w:t>
      </w:r>
      <w:r w:rsidRPr="0002217D">
        <w:rPr>
          <w:lang w:eastAsia="ru-RU"/>
        </w:rPr>
        <w:t>,</w:t>
      </w:r>
      <w:r w:rsidR="00634421" w:rsidRPr="0002217D">
        <w:rPr>
          <w:lang w:eastAsia="ru-RU"/>
        </w:rPr>
        <w:t xml:space="preserve"> </w:t>
      </w:r>
      <w:r w:rsidR="002A6C58" w:rsidRPr="0002217D">
        <w:t xml:space="preserve"> увеличить долю жителей города Назарово, положительно оценивающих принадлежность к общероссийской гражданской нации </w:t>
      </w:r>
      <w:r w:rsidR="0002217D" w:rsidRPr="0002217D">
        <w:t xml:space="preserve">и </w:t>
      </w:r>
      <w:r w:rsidR="002A6C58" w:rsidRPr="0002217D">
        <w:rPr>
          <w:bCs/>
        </w:rPr>
        <w:t xml:space="preserve">увеличить </w:t>
      </w:r>
      <w:r w:rsidR="00E02E93" w:rsidRPr="0002217D">
        <w:rPr>
          <w:bCs/>
        </w:rPr>
        <w:t>долю численности населения</w:t>
      </w:r>
      <w:r w:rsidR="002A6C58" w:rsidRPr="0002217D">
        <w:rPr>
          <w:bCs/>
        </w:rPr>
        <w:t xml:space="preserve"> </w:t>
      </w:r>
      <w:r w:rsidR="002A6C58" w:rsidRPr="0002217D">
        <w:t>города</w:t>
      </w:r>
      <w:r w:rsidR="002A6C58" w:rsidRPr="0002217D">
        <w:rPr>
          <w:bCs/>
        </w:rPr>
        <w:t>, участвующих в межнациональных мероприятиях</w:t>
      </w:r>
      <w:r w:rsidR="0002217D" w:rsidRPr="0002217D">
        <w:t>.</w:t>
      </w:r>
      <w:r w:rsidR="003A54A7" w:rsidRPr="0002217D">
        <w:rPr>
          <w:lang w:eastAsia="ru-RU"/>
        </w:rPr>
        <w:t xml:space="preserve"> </w:t>
      </w:r>
    </w:p>
    <w:p w:rsidR="00EC551B" w:rsidRPr="0002217D" w:rsidRDefault="00EC551B" w:rsidP="002A6C58">
      <w:pPr>
        <w:pStyle w:val="ConsPlusNormal"/>
        <w:ind w:right="-5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02217D">
        <w:rPr>
          <w:rFonts w:ascii="Times New Roman" w:hAnsi="Times New Roman" w:cs="Times New Roman"/>
          <w:bCs/>
          <w:sz w:val="24"/>
          <w:szCs w:val="24"/>
        </w:rPr>
        <w:t>Информация о мероприятиях подпрограмм муниципальной программы отражается в перечне согласно приложению 2 к настоящей муниципальной программе.</w:t>
      </w:r>
    </w:p>
    <w:p w:rsidR="009575BC" w:rsidRPr="002A6C58" w:rsidRDefault="009575BC" w:rsidP="002A6C58">
      <w:pPr>
        <w:tabs>
          <w:tab w:val="left" w:pos="426"/>
        </w:tabs>
        <w:contextualSpacing/>
        <w:rPr>
          <w:i/>
          <w:lang w:eastAsia="ru-RU"/>
        </w:rPr>
      </w:pPr>
    </w:p>
    <w:p w:rsidR="00A10C83" w:rsidRDefault="00A10C83" w:rsidP="00A10C83">
      <w:pPr>
        <w:pStyle w:val="aff1"/>
        <w:tabs>
          <w:tab w:val="left" w:pos="426"/>
        </w:tabs>
        <w:ind w:left="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B4DA4">
        <w:rPr>
          <w:rFonts w:ascii="Times New Roman" w:hAnsi="Times New Roman" w:cs="Times New Roman"/>
          <w:sz w:val="24"/>
          <w:szCs w:val="24"/>
        </w:rPr>
        <w:t>. Перечень нормативных правовых актов администрации города, которые необходимо принять в целях реализации мероприятий программы, подпрограммы</w:t>
      </w:r>
    </w:p>
    <w:p w:rsidR="00113CE2" w:rsidRDefault="00113CE2" w:rsidP="00A10C83">
      <w:pPr>
        <w:pStyle w:val="aff1"/>
        <w:tabs>
          <w:tab w:val="left" w:pos="426"/>
        </w:tabs>
        <w:ind w:left="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3CE2" w:rsidRPr="000B4DA4" w:rsidRDefault="00113CE2" w:rsidP="00113CE2">
      <w:pPr>
        <w:pStyle w:val="aff1"/>
        <w:tabs>
          <w:tab w:val="left" w:pos="426"/>
        </w:tabs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3CE2">
        <w:rPr>
          <w:rFonts w:ascii="Times New Roman" w:hAnsi="Times New Roman" w:cs="Times New Roman"/>
          <w:sz w:val="24"/>
          <w:szCs w:val="24"/>
        </w:rPr>
        <w:t>Перечень нормативных правовых актов администрации города, которые необходимо принять для достижения конечных результатов муниципальной  программы, с отражением основных положений и сроков принятия размещен в приложении 3 к муниципальной программе.</w:t>
      </w:r>
    </w:p>
    <w:p w:rsidR="00973306" w:rsidRPr="000B4DA4" w:rsidRDefault="00973306" w:rsidP="001177D8">
      <w:pPr>
        <w:widowControl w:val="0"/>
        <w:autoSpaceDE w:val="0"/>
        <w:ind w:firstLine="540"/>
      </w:pPr>
    </w:p>
    <w:p w:rsidR="00973306" w:rsidRPr="000B4DA4" w:rsidRDefault="00973306" w:rsidP="00973306">
      <w:pPr>
        <w:pStyle w:val="aff1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B4DA4">
        <w:rPr>
          <w:rFonts w:ascii="Times New Roman" w:hAnsi="Times New Roman" w:cs="Times New Roman"/>
          <w:sz w:val="24"/>
          <w:szCs w:val="24"/>
        </w:rPr>
        <w:t xml:space="preserve">. Перечень целевых индикаторов и показателей результативности </w:t>
      </w:r>
      <w:r w:rsidR="00982D8A" w:rsidRPr="000B4DA4">
        <w:rPr>
          <w:rFonts w:ascii="Times New Roman" w:hAnsi="Times New Roman" w:cs="Times New Roman"/>
          <w:sz w:val="24"/>
          <w:szCs w:val="24"/>
        </w:rPr>
        <w:t>П</w:t>
      </w:r>
      <w:r w:rsidRPr="000B4DA4">
        <w:rPr>
          <w:rFonts w:ascii="Times New Roman" w:hAnsi="Times New Roman" w:cs="Times New Roman"/>
          <w:sz w:val="24"/>
          <w:szCs w:val="24"/>
        </w:rPr>
        <w:t>рограммы</w:t>
      </w:r>
    </w:p>
    <w:p w:rsidR="00973306" w:rsidRPr="000B4DA4" w:rsidRDefault="00973306" w:rsidP="00973306">
      <w:pPr>
        <w:pStyle w:val="aff1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973306" w:rsidRPr="000B4DA4" w:rsidRDefault="00973306" w:rsidP="00973306">
      <w:pPr>
        <w:pStyle w:val="15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0B4DA4">
        <w:rPr>
          <w:rFonts w:ascii="Times New Roman" w:hAnsi="Times New Roman" w:cs="Times New Roman"/>
          <w:sz w:val="24"/>
          <w:szCs w:val="24"/>
          <w:lang w:eastAsia="ru-RU"/>
        </w:rPr>
        <w:t>Своевременная и в полном объеме реализация Программы позволит: </w:t>
      </w:r>
    </w:p>
    <w:p w:rsidR="00973306" w:rsidRPr="000B4DA4" w:rsidRDefault="00973306" w:rsidP="00973306">
      <w:pPr>
        <w:widowControl w:val="0"/>
        <w:spacing w:line="100" w:lineRule="atLeast"/>
        <w:ind w:firstLine="708"/>
      </w:pPr>
      <w:r w:rsidRPr="000B4DA4">
        <w:t>- увеличить количество поддержанных социально-экономических проектов, реализуемых молодежью города Назарово;</w:t>
      </w:r>
    </w:p>
    <w:p w:rsidR="00973306" w:rsidRPr="000B4DA4" w:rsidRDefault="00973306" w:rsidP="00973306">
      <w:pPr>
        <w:widowControl w:val="0"/>
        <w:spacing w:line="100" w:lineRule="atLeast"/>
        <w:ind w:firstLine="708"/>
      </w:pPr>
      <w:r w:rsidRPr="000B4DA4">
        <w:t>- увеличить удельный вес молодых граждан, проживающих в городе Назарово, вовлеченных в реализацию социально</w:t>
      </w:r>
      <w:r w:rsidR="002742B0" w:rsidRPr="000B4DA4">
        <w:t xml:space="preserve"> </w:t>
      </w:r>
      <w:r w:rsidRPr="000B4DA4">
        <w:t>-</w:t>
      </w:r>
      <w:r w:rsidR="002742B0" w:rsidRPr="000B4DA4">
        <w:t xml:space="preserve"> </w:t>
      </w:r>
      <w:r w:rsidRPr="000B4DA4">
        <w:t>экономических проектов;</w:t>
      </w:r>
    </w:p>
    <w:p w:rsidR="00973306" w:rsidRPr="000B4DA4" w:rsidRDefault="00973306" w:rsidP="00973306">
      <w:pPr>
        <w:ind w:firstLine="708"/>
      </w:pPr>
      <w:r w:rsidRPr="000B4DA4">
        <w:t xml:space="preserve">- увеличить удельный вес </w:t>
      </w:r>
      <w:proofErr w:type="spellStart"/>
      <w:r w:rsidRPr="000B4DA4">
        <w:t>благополучателей</w:t>
      </w:r>
      <w:proofErr w:type="spellEnd"/>
      <w:r w:rsidRPr="000B4DA4">
        <w:t xml:space="preserve"> – граждан, проживающих в городе Назарово, получающих безвозмездные услуги от участников молодежных социально-экономических проектов.</w:t>
      </w:r>
    </w:p>
    <w:p w:rsidR="00973306" w:rsidRPr="000B4DA4" w:rsidRDefault="00973306" w:rsidP="00973306">
      <w:pPr>
        <w:ind w:firstLine="709"/>
      </w:pPr>
      <w:r w:rsidRPr="000B4DA4">
        <w:t xml:space="preserve">Реализация </w:t>
      </w:r>
      <w:r w:rsidRPr="000B4DA4">
        <w:rPr>
          <w:lang w:eastAsia="ru-RU"/>
        </w:rPr>
        <w:t xml:space="preserve">Программы будет способствовать </w:t>
      </w:r>
      <w:r w:rsidRPr="000B4DA4">
        <w:t>повышению гражданской активности молодежи в решении задач социально</w:t>
      </w:r>
      <w:r w:rsidR="002742B0" w:rsidRPr="000B4DA4">
        <w:t xml:space="preserve"> </w:t>
      </w:r>
      <w:r w:rsidRPr="000B4DA4">
        <w:t>-</w:t>
      </w:r>
      <w:r w:rsidR="002742B0" w:rsidRPr="000B4DA4">
        <w:t xml:space="preserve"> </w:t>
      </w:r>
      <w:r w:rsidRPr="000B4DA4">
        <w:t>экономического развития города Назарово.</w:t>
      </w:r>
    </w:p>
    <w:p w:rsidR="00973306" w:rsidRPr="000B4DA4" w:rsidRDefault="002742B0" w:rsidP="00973306">
      <w:pPr>
        <w:pStyle w:val="15"/>
        <w:ind w:firstLine="748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lastRenderedPageBreak/>
        <w:t>Показатели подпрограмм и отдельных мероприятий</w:t>
      </w:r>
      <w:r w:rsidR="00973306" w:rsidRPr="000B4DA4">
        <w:rPr>
          <w:rFonts w:ascii="Times New Roman" w:hAnsi="Times New Roman" w:cs="Times New Roman"/>
          <w:sz w:val="24"/>
          <w:szCs w:val="24"/>
        </w:rPr>
        <w:t xml:space="preserve"> </w:t>
      </w:r>
      <w:r w:rsidRPr="000B4DA4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5C2CF5">
        <w:rPr>
          <w:rFonts w:ascii="Times New Roman" w:hAnsi="Times New Roman" w:cs="Times New Roman"/>
          <w:sz w:val="24"/>
          <w:szCs w:val="24"/>
        </w:rPr>
        <w:t>представлены в приложении №</w:t>
      </w:r>
      <w:r w:rsidR="00A07EAD">
        <w:rPr>
          <w:rFonts w:ascii="Times New Roman" w:hAnsi="Times New Roman" w:cs="Times New Roman"/>
          <w:sz w:val="24"/>
          <w:szCs w:val="24"/>
        </w:rPr>
        <w:t xml:space="preserve"> 1</w:t>
      </w:r>
      <w:r w:rsidR="00973306" w:rsidRPr="000B4DA4">
        <w:rPr>
          <w:rFonts w:ascii="Times New Roman" w:hAnsi="Times New Roman" w:cs="Times New Roman"/>
          <w:sz w:val="24"/>
          <w:szCs w:val="24"/>
        </w:rPr>
        <w:t xml:space="preserve"> к Программ</w:t>
      </w:r>
      <w:r w:rsidR="00D43E0B" w:rsidRPr="000B4DA4">
        <w:rPr>
          <w:rFonts w:ascii="Times New Roman" w:hAnsi="Times New Roman" w:cs="Times New Roman"/>
          <w:sz w:val="24"/>
          <w:szCs w:val="24"/>
        </w:rPr>
        <w:t>е</w:t>
      </w:r>
      <w:r w:rsidR="00E73C98">
        <w:rPr>
          <w:rFonts w:ascii="Times New Roman" w:hAnsi="Times New Roman" w:cs="Times New Roman"/>
          <w:sz w:val="24"/>
          <w:szCs w:val="24"/>
        </w:rPr>
        <w:t>.</w:t>
      </w:r>
    </w:p>
    <w:p w:rsidR="00456F4D" w:rsidRDefault="00456F4D" w:rsidP="00456F4D">
      <w:pPr>
        <w:pStyle w:val="aff1"/>
        <w:tabs>
          <w:tab w:val="left" w:pos="567"/>
        </w:tabs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D22975" w:rsidRPr="00D452FF" w:rsidRDefault="00D22975" w:rsidP="00D22975">
      <w:pPr>
        <w:pStyle w:val="aff1"/>
        <w:tabs>
          <w:tab w:val="left" w:pos="567"/>
        </w:tabs>
        <w:ind w:left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B4DA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982D8A" w:rsidRPr="000B4DA4">
        <w:rPr>
          <w:rFonts w:ascii="Times New Roman" w:hAnsi="Times New Roman" w:cs="Times New Roman"/>
          <w:sz w:val="24"/>
          <w:szCs w:val="24"/>
        </w:rPr>
        <w:t>П</w:t>
      </w:r>
      <w:r w:rsidRPr="000B4DA4">
        <w:rPr>
          <w:rFonts w:ascii="Times New Roman" w:hAnsi="Times New Roman" w:cs="Times New Roman"/>
          <w:sz w:val="24"/>
          <w:szCs w:val="24"/>
        </w:rPr>
        <w:t xml:space="preserve">рограммы за счет средств бюджета города, </w:t>
      </w:r>
      <w:r w:rsidRPr="00D452FF">
        <w:rPr>
          <w:rFonts w:ascii="Times New Roman" w:hAnsi="Times New Roman" w:cs="Times New Roman"/>
          <w:sz w:val="24"/>
          <w:szCs w:val="24"/>
        </w:rPr>
        <w:t>вышестоящих бюджетов и внебюджетных источников</w:t>
      </w:r>
    </w:p>
    <w:p w:rsidR="00D22975" w:rsidRPr="00D452FF" w:rsidRDefault="00D22975" w:rsidP="00D22975">
      <w:pPr>
        <w:pStyle w:val="aff1"/>
        <w:ind w:left="0"/>
        <w:rPr>
          <w:rFonts w:ascii="Times New Roman" w:hAnsi="Times New Roman" w:cs="Times New Roman"/>
          <w:sz w:val="24"/>
          <w:szCs w:val="24"/>
        </w:rPr>
      </w:pPr>
    </w:p>
    <w:p w:rsidR="0073110D" w:rsidRPr="00EF1F4F" w:rsidRDefault="0073110D" w:rsidP="0073110D">
      <w:pPr>
        <w:snapToGrid w:val="0"/>
        <w:ind w:firstLine="709"/>
      </w:pPr>
      <w:r w:rsidRPr="00EF1F4F">
        <w:rPr>
          <w:rFonts w:eastAsia="Calibri"/>
        </w:rPr>
        <w:t xml:space="preserve">Общий объем финансирования Программы на </w:t>
      </w:r>
      <w:r w:rsidR="00BD067B" w:rsidRPr="00EF1F4F">
        <w:rPr>
          <w:rFonts w:eastAsia="Calibri"/>
        </w:rPr>
        <w:t>201</w:t>
      </w:r>
      <w:r w:rsidR="008D70E6" w:rsidRPr="00EF1F4F">
        <w:rPr>
          <w:rFonts w:eastAsia="Calibri"/>
        </w:rPr>
        <w:t>9</w:t>
      </w:r>
      <w:r w:rsidRPr="00EF1F4F">
        <w:rPr>
          <w:rFonts w:eastAsia="Calibri"/>
        </w:rPr>
        <w:t xml:space="preserve"> – </w:t>
      </w:r>
      <w:r w:rsidR="008D70E6" w:rsidRPr="00EF1F4F">
        <w:rPr>
          <w:rFonts w:eastAsia="Calibri"/>
        </w:rPr>
        <w:t>2021</w:t>
      </w:r>
      <w:r w:rsidRPr="00EF1F4F">
        <w:rPr>
          <w:rFonts w:eastAsia="Calibri"/>
        </w:rPr>
        <w:t xml:space="preserve"> год</w:t>
      </w:r>
      <w:r w:rsidR="0061679B" w:rsidRPr="00EF1F4F">
        <w:rPr>
          <w:rFonts w:eastAsia="Calibri"/>
        </w:rPr>
        <w:t>ов</w:t>
      </w:r>
      <w:r w:rsidRPr="00EF1F4F">
        <w:rPr>
          <w:rFonts w:eastAsia="Calibri"/>
        </w:rPr>
        <w:t xml:space="preserve"> составляет </w:t>
      </w:r>
      <w:r w:rsidR="002A2441">
        <w:t>32 </w:t>
      </w:r>
      <w:r w:rsidR="00DA304A">
        <w:t>0</w:t>
      </w:r>
      <w:r w:rsidR="002A2441">
        <w:t>93,789</w:t>
      </w:r>
      <w:r w:rsidRPr="00EF1F4F">
        <w:t xml:space="preserve"> </w:t>
      </w:r>
      <w:r w:rsidRPr="00EF1F4F">
        <w:rPr>
          <w:rFonts w:eastAsia="Calibri"/>
        </w:rPr>
        <w:t xml:space="preserve"> тыс. рублей, в том числе за счет средств федерального бюджета – </w:t>
      </w:r>
      <w:r w:rsidR="00D452FF" w:rsidRPr="00EF1F4F">
        <w:t>0</w:t>
      </w:r>
      <w:r w:rsidRPr="00EF1F4F">
        <w:t xml:space="preserve"> </w:t>
      </w:r>
      <w:r w:rsidRPr="00EF1F4F">
        <w:rPr>
          <w:rFonts w:eastAsia="Calibri"/>
        </w:rPr>
        <w:t xml:space="preserve">тыс. рублей, краевого бюджета </w:t>
      </w:r>
      <w:r w:rsidR="00D452FF" w:rsidRPr="00EF1F4F">
        <w:t xml:space="preserve"> 2 </w:t>
      </w:r>
      <w:r w:rsidR="0061679B" w:rsidRPr="00EF1F4F">
        <w:t>540,70</w:t>
      </w:r>
      <w:r w:rsidRPr="00EF1F4F">
        <w:rPr>
          <w:rFonts w:eastAsia="Calibri"/>
        </w:rPr>
        <w:t xml:space="preserve"> тыс. рублей, местного бюджета – </w:t>
      </w:r>
      <w:r w:rsidR="005F3E75">
        <w:t>29 358,089</w:t>
      </w:r>
      <w:r w:rsidRPr="00EF1F4F">
        <w:t xml:space="preserve"> </w:t>
      </w:r>
      <w:r w:rsidRPr="00EF1F4F">
        <w:rPr>
          <w:rFonts w:eastAsia="Calibri"/>
        </w:rPr>
        <w:t xml:space="preserve">тыс. рублей, </w:t>
      </w:r>
      <w:r w:rsidRPr="00EF1F4F">
        <w:t xml:space="preserve">внебюджетных источников </w:t>
      </w:r>
      <w:r w:rsidR="00D452FF" w:rsidRPr="00EF1F4F">
        <w:t>–</w:t>
      </w:r>
      <w:r w:rsidRPr="00EF1F4F">
        <w:t xml:space="preserve"> </w:t>
      </w:r>
      <w:r w:rsidR="00D452FF" w:rsidRPr="00EF1F4F">
        <w:t>195,00</w:t>
      </w:r>
      <w:r w:rsidRPr="00EF1F4F">
        <w:t xml:space="preserve"> тыс. рублей, в том числе по годам реализации:</w:t>
      </w:r>
    </w:p>
    <w:p w:rsidR="0073110D" w:rsidRPr="00EF1F4F" w:rsidRDefault="00BD067B" w:rsidP="0073110D">
      <w:pPr>
        <w:snapToGrid w:val="0"/>
        <w:ind w:left="-108" w:firstLine="817"/>
      </w:pPr>
      <w:proofErr w:type="gramStart"/>
      <w:r w:rsidRPr="00EF1F4F">
        <w:t>201</w:t>
      </w:r>
      <w:r w:rsidR="008D70E6" w:rsidRPr="00EF1F4F">
        <w:t>9</w:t>
      </w:r>
      <w:r w:rsidR="0073110D" w:rsidRPr="00EF1F4F">
        <w:t xml:space="preserve"> год </w:t>
      </w:r>
      <w:r w:rsidR="00D452FF" w:rsidRPr="00EF1F4F">
        <w:t>–</w:t>
      </w:r>
      <w:r w:rsidR="0073110D" w:rsidRPr="00EF1F4F">
        <w:t xml:space="preserve"> </w:t>
      </w:r>
      <w:r w:rsidR="002A2441">
        <w:t>10 697,789</w:t>
      </w:r>
      <w:r w:rsidR="0073110D" w:rsidRPr="00EF1F4F">
        <w:t xml:space="preserve"> тыс. рублей, в том числе за счет средств федерального бюджета </w:t>
      </w:r>
      <w:r w:rsidR="00D452FF" w:rsidRPr="00EF1F4F">
        <w:t>0</w:t>
      </w:r>
      <w:r w:rsidR="0073110D" w:rsidRPr="00EF1F4F">
        <w:t xml:space="preserve"> тыс. рублей, краевого бюджета – </w:t>
      </w:r>
      <w:r w:rsidR="00E103E4" w:rsidRPr="00EF1F4F">
        <w:t>846,90</w:t>
      </w:r>
      <w:r w:rsidR="0073110D" w:rsidRPr="00EF1F4F">
        <w:t xml:space="preserve"> тыс. рублей, местного бюджета – </w:t>
      </w:r>
      <w:r w:rsidR="002A2441">
        <w:t>9 785,889</w:t>
      </w:r>
      <w:r w:rsidR="00D452FF" w:rsidRPr="00EF1F4F">
        <w:t xml:space="preserve"> </w:t>
      </w:r>
      <w:r w:rsidR="0073110D" w:rsidRPr="00EF1F4F">
        <w:t xml:space="preserve">тыс. рублей внебюджетных источников – </w:t>
      </w:r>
      <w:r w:rsidR="00D452FF" w:rsidRPr="00EF1F4F">
        <w:t>65,00</w:t>
      </w:r>
      <w:r w:rsidR="0073110D" w:rsidRPr="00EF1F4F">
        <w:t xml:space="preserve"> тыс. рублей.</w:t>
      </w:r>
      <w:proofErr w:type="gramEnd"/>
    </w:p>
    <w:p w:rsidR="00D452FF" w:rsidRPr="00EF1F4F" w:rsidRDefault="0073110D" w:rsidP="0073110D">
      <w:pPr>
        <w:snapToGrid w:val="0"/>
        <w:ind w:left="-108" w:firstLine="817"/>
      </w:pPr>
      <w:proofErr w:type="gramStart"/>
      <w:r w:rsidRPr="00EF1F4F">
        <w:t>20</w:t>
      </w:r>
      <w:r w:rsidR="008D70E6" w:rsidRPr="00EF1F4F">
        <w:t>20</w:t>
      </w:r>
      <w:r w:rsidRPr="00EF1F4F">
        <w:t xml:space="preserve"> год </w:t>
      </w:r>
      <w:r w:rsidR="002A2441">
        <w:t>–</w:t>
      </w:r>
      <w:r w:rsidRPr="00EF1F4F">
        <w:t xml:space="preserve"> </w:t>
      </w:r>
      <w:r w:rsidR="002A2441">
        <w:t>10 </w:t>
      </w:r>
      <w:r w:rsidR="005F3E75">
        <w:t>69</w:t>
      </w:r>
      <w:r w:rsidR="002A2441">
        <w:t>8,00</w:t>
      </w:r>
      <w:r w:rsidR="00D452FF" w:rsidRPr="00EF1F4F">
        <w:t xml:space="preserve"> тыс. рублей, в том числе за счет средств федерального бюджета 0 тыс. р</w:t>
      </w:r>
      <w:r w:rsidR="00E103E4" w:rsidRPr="00EF1F4F">
        <w:t>ублей, краевого бюджета – 846,90</w:t>
      </w:r>
      <w:r w:rsidR="00D452FF" w:rsidRPr="00EF1F4F">
        <w:t xml:space="preserve"> тыс. рублей, местного бюджета – </w:t>
      </w:r>
      <w:r w:rsidR="002A2441">
        <w:t>9 </w:t>
      </w:r>
      <w:r w:rsidR="005F3E75">
        <w:t>78</w:t>
      </w:r>
      <w:r w:rsidR="002A2441">
        <w:t>6,10</w:t>
      </w:r>
      <w:r w:rsidR="00D452FF" w:rsidRPr="00EF1F4F">
        <w:t xml:space="preserve"> тыс. рублей внебюджетных источников – 65,00 тыс. рублей.</w:t>
      </w:r>
      <w:proofErr w:type="gramEnd"/>
    </w:p>
    <w:p w:rsidR="00D452FF" w:rsidRPr="00EF1F4F" w:rsidRDefault="008D70E6" w:rsidP="00D452FF">
      <w:pPr>
        <w:snapToGrid w:val="0"/>
        <w:ind w:left="-108" w:firstLine="817"/>
      </w:pPr>
      <w:proofErr w:type="gramStart"/>
      <w:r w:rsidRPr="00EF1F4F">
        <w:t>2021</w:t>
      </w:r>
      <w:r w:rsidR="0073110D" w:rsidRPr="00EF1F4F">
        <w:t xml:space="preserve"> год </w:t>
      </w:r>
      <w:r w:rsidR="002A2441">
        <w:t>–</w:t>
      </w:r>
      <w:r w:rsidR="0073110D" w:rsidRPr="00EF1F4F">
        <w:t xml:space="preserve"> </w:t>
      </w:r>
      <w:r w:rsidR="002A2441">
        <w:t>10 </w:t>
      </w:r>
      <w:r w:rsidR="005F3E75">
        <w:t>69</w:t>
      </w:r>
      <w:r w:rsidR="002A2441">
        <w:t>8,00</w:t>
      </w:r>
      <w:r w:rsidR="00D452FF" w:rsidRPr="00EF1F4F">
        <w:t xml:space="preserve"> тыс. рублей, в том числе за счет средств федерального бюджета 0 тыс. р</w:t>
      </w:r>
      <w:r w:rsidR="00EF1F4F" w:rsidRPr="00EF1F4F">
        <w:t>ублей, краевого бюджета – 846,90</w:t>
      </w:r>
      <w:r w:rsidR="00D452FF" w:rsidRPr="00EF1F4F">
        <w:t xml:space="preserve"> тыс. рублей, местного бюджета –</w:t>
      </w:r>
      <w:r w:rsidR="002A2441">
        <w:t xml:space="preserve"> 9 </w:t>
      </w:r>
      <w:r w:rsidR="005F3E75">
        <w:t>786</w:t>
      </w:r>
      <w:r w:rsidR="002A2441">
        <w:t xml:space="preserve">,10 </w:t>
      </w:r>
      <w:r w:rsidR="00D452FF" w:rsidRPr="00EF1F4F">
        <w:t>тыс. рублей внебюджетных источников – 65,00 тыс. рублей.</w:t>
      </w:r>
      <w:proofErr w:type="gramEnd"/>
    </w:p>
    <w:p w:rsidR="00D22975" w:rsidRPr="000B4DA4" w:rsidRDefault="00D22975" w:rsidP="00D452FF">
      <w:pPr>
        <w:snapToGrid w:val="0"/>
        <w:ind w:left="-108" w:firstLine="817"/>
      </w:pPr>
      <w:r w:rsidRPr="00C625C2">
        <w:t>Основными направлениями расходов является:</w:t>
      </w:r>
    </w:p>
    <w:p w:rsidR="00D22975" w:rsidRPr="000B4DA4" w:rsidRDefault="00D22975" w:rsidP="00D22975">
      <w:pPr>
        <w:numPr>
          <w:ilvl w:val="0"/>
          <w:numId w:val="22"/>
        </w:numPr>
        <w:ind w:left="0" w:firstLine="284"/>
      </w:pPr>
      <w:r w:rsidRPr="000B4DA4">
        <w:t>функционирование МБУ «ММЦ «Бригантина»;</w:t>
      </w:r>
    </w:p>
    <w:p w:rsidR="00D22975" w:rsidRPr="000B4DA4" w:rsidRDefault="00D22975" w:rsidP="00D22975">
      <w:pPr>
        <w:numPr>
          <w:ilvl w:val="0"/>
          <w:numId w:val="22"/>
        </w:numPr>
        <w:ind w:left="0" w:firstLine="284"/>
      </w:pPr>
      <w:r w:rsidRPr="000B4DA4">
        <w:t>реализация мероприятий по патриотическому воспитанию молодежи города Назарово;</w:t>
      </w:r>
    </w:p>
    <w:p w:rsidR="004B6438" w:rsidRPr="000B4DA4" w:rsidRDefault="00D43E0B" w:rsidP="00A10C83">
      <w:pPr>
        <w:ind w:firstLine="709"/>
      </w:pPr>
      <w:r w:rsidRPr="000B4DA4">
        <w:t xml:space="preserve">Объемы финансирования </w:t>
      </w:r>
      <w:r w:rsidR="007804D2" w:rsidRPr="000B4DA4">
        <w:t>П</w:t>
      </w:r>
      <w:r w:rsidRPr="000B4DA4">
        <w:t>рограммы по источникам и направлениям расходования сре</w:t>
      </w:r>
      <w:proofErr w:type="gramStart"/>
      <w:r w:rsidRPr="000B4DA4">
        <w:t>дств пр</w:t>
      </w:r>
      <w:proofErr w:type="gramEnd"/>
      <w:r w:rsidRPr="000B4DA4">
        <w:t>едставлены</w:t>
      </w:r>
      <w:r w:rsidR="00D22975" w:rsidRPr="000B4DA4">
        <w:t xml:space="preserve"> в приложени</w:t>
      </w:r>
      <w:r w:rsidR="00711261">
        <w:t>ях</w:t>
      </w:r>
      <w:r w:rsidR="00D22975" w:rsidRPr="000B4DA4">
        <w:t xml:space="preserve"> № </w:t>
      </w:r>
      <w:r w:rsidR="00711261">
        <w:t>5,</w:t>
      </w:r>
      <w:r w:rsidRPr="000B4DA4">
        <w:t>7</w:t>
      </w:r>
      <w:r w:rsidR="00D22975" w:rsidRPr="000B4DA4">
        <w:t xml:space="preserve"> к Программе.</w:t>
      </w:r>
    </w:p>
    <w:p w:rsidR="007C231F" w:rsidRPr="000B4DA4" w:rsidRDefault="007C231F" w:rsidP="00443D94"/>
    <w:p w:rsidR="00253498" w:rsidRPr="000B4DA4" w:rsidRDefault="00253498" w:rsidP="00253498">
      <w:pPr>
        <w:ind w:firstLine="709"/>
        <w:jc w:val="center"/>
      </w:pPr>
      <w:r w:rsidRPr="000B4DA4">
        <w:rPr>
          <w:lang w:val="en-US"/>
        </w:rPr>
        <w:t>VI</w:t>
      </w:r>
      <w:r w:rsidRPr="000B4DA4">
        <w:t xml:space="preserve">. Подпрограммы </w:t>
      </w:r>
      <w:r w:rsidR="007804D2" w:rsidRPr="000B4DA4">
        <w:t>П</w:t>
      </w:r>
      <w:r w:rsidRPr="000B4DA4">
        <w:t>рограммы</w:t>
      </w:r>
    </w:p>
    <w:p w:rsidR="007C231F" w:rsidRPr="000B4DA4" w:rsidRDefault="007C231F" w:rsidP="00253498">
      <w:pPr>
        <w:ind w:firstLine="709"/>
        <w:jc w:val="center"/>
      </w:pPr>
    </w:p>
    <w:p w:rsidR="002170E5" w:rsidRPr="000B4DA4" w:rsidRDefault="002170E5" w:rsidP="002170E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B4DA4">
        <w:rPr>
          <w:rFonts w:ascii="Times New Roman" w:hAnsi="Times New Roman" w:cs="Times New Roman"/>
          <w:b w:val="0"/>
          <w:sz w:val="24"/>
          <w:szCs w:val="24"/>
        </w:rPr>
        <w:t xml:space="preserve">Паспорт </w:t>
      </w:r>
      <w:r w:rsidR="00D24531">
        <w:rPr>
          <w:rFonts w:ascii="Times New Roman" w:hAnsi="Times New Roman" w:cs="Times New Roman"/>
          <w:b w:val="0"/>
          <w:sz w:val="24"/>
          <w:szCs w:val="24"/>
        </w:rPr>
        <w:t xml:space="preserve">1 </w:t>
      </w:r>
      <w:r w:rsidR="00DA2B2F">
        <w:rPr>
          <w:rFonts w:ascii="Times New Roman" w:hAnsi="Times New Roman" w:cs="Times New Roman"/>
          <w:b w:val="0"/>
          <w:sz w:val="24"/>
          <w:szCs w:val="24"/>
        </w:rPr>
        <w:t xml:space="preserve">подпрограммы </w:t>
      </w:r>
      <w:r w:rsidR="00D24531">
        <w:rPr>
          <w:rFonts w:ascii="Times New Roman" w:hAnsi="Times New Roman" w:cs="Times New Roman"/>
          <w:b w:val="0"/>
          <w:sz w:val="24"/>
          <w:szCs w:val="24"/>
        </w:rPr>
        <w:t>П</w:t>
      </w:r>
      <w:r w:rsidRPr="000B4DA4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237"/>
      </w:tblGrid>
      <w:tr w:rsidR="002170E5" w:rsidRPr="000B4DA4" w:rsidTr="005C2CF5">
        <w:trPr>
          <w:trHeight w:val="5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0E5" w:rsidRPr="005C2CF5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C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5C2CF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0E5" w:rsidRPr="005C2CF5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CF5">
              <w:rPr>
                <w:rFonts w:ascii="Times New Roman" w:hAnsi="Times New Roman" w:cs="Times New Roman"/>
                <w:b/>
                <w:sz w:val="24"/>
                <w:szCs w:val="24"/>
              </w:rPr>
              <w:t>«Вовлечение молодежи города Назарово в социальную практику» (далее подпрограмма)</w:t>
            </w:r>
          </w:p>
        </w:tc>
      </w:tr>
      <w:tr w:rsidR="002170E5" w:rsidRPr="000B4DA4" w:rsidTr="000153AA">
        <w:trPr>
          <w:trHeight w:val="37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0E5" w:rsidRPr="000B4DA4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0E5" w:rsidRPr="000B4DA4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Назарово</w:t>
            </w:r>
            <w:r w:rsidR="000153AA"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(специалисты по молодежной политике);</w:t>
            </w:r>
          </w:p>
          <w:p w:rsidR="002170E5" w:rsidRPr="000B4DA4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2226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иципальное бюджетное учреждение 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«Многопрофильный м</w:t>
            </w:r>
            <w:r w:rsidR="00222268">
              <w:rPr>
                <w:rFonts w:ascii="Times New Roman" w:hAnsi="Times New Roman" w:cs="Times New Roman"/>
                <w:sz w:val="24"/>
                <w:szCs w:val="24"/>
              </w:rPr>
              <w:t>олодёжный центр «Бригантина» г</w:t>
            </w:r>
            <w:proofErr w:type="gramStart"/>
            <w:r w:rsidR="00222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азарово»</w:t>
            </w:r>
          </w:p>
        </w:tc>
      </w:tr>
      <w:tr w:rsidR="002170E5" w:rsidRPr="000B4DA4" w:rsidTr="00DD3113">
        <w:trPr>
          <w:trHeight w:val="61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0E5" w:rsidRPr="000B4DA4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0E5" w:rsidRPr="000B4DA4" w:rsidRDefault="002170E5" w:rsidP="0089119C">
            <w:r w:rsidRPr="000B4DA4">
              <w:t>Создание условий успешной социализации и эффективной самореализации молодежи города Назарово</w:t>
            </w:r>
          </w:p>
        </w:tc>
      </w:tr>
      <w:tr w:rsidR="002170E5" w:rsidRPr="000B4DA4" w:rsidTr="000153AA">
        <w:trPr>
          <w:trHeight w:val="800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70E5" w:rsidRPr="000B4DA4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2170E5" w:rsidRPr="000B4DA4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70E5" w:rsidRPr="000B4DA4" w:rsidRDefault="00DA2B2F" w:rsidP="0089119C">
            <w:pPr>
              <w:pStyle w:val="aff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2170E5" w:rsidRPr="000B4DA4">
              <w:rPr>
                <w:rFonts w:ascii="Times New Roman" w:hAnsi="Times New Roman" w:cs="Times New Roman"/>
                <w:sz w:val="24"/>
                <w:szCs w:val="24"/>
              </w:rPr>
              <w:t>Развитие молодежных общественных объединений, действующих на территории города Назарово;</w:t>
            </w:r>
          </w:p>
          <w:p w:rsidR="002170E5" w:rsidRPr="000B4DA4" w:rsidRDefault="00DA2B2F" w:rsidP="0089119C">
            <w:pPr>
              <w:pStyle w:val="aff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170E5" w:rsidRPr="000B4DA4">
              <w:rPr>
                <w:rFonts w:ascii="Times New Roman" w:hAnsi="Times New Roman" w:cs="Times New Roman"/>
                <w:sz w:val="24"/>
                <w:szCs w:val="24"/>
              </w:rPr>
              <w:t>Организация ресурсных площадок для реализации молодежной политики на территории города Назарово.</w:t>
            </w:r>
          </w:p>
        </w:tc>
      </w:tr>
      <w:tr w:rsidR="002170E5" w:rsidRPr="000B4DA4" w:rsidTr="000153AA">
        <w:trPr>
          <w:trHeight w:val="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0E5" w:rsidRPr="004E5996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99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0E5" w:rsidRPr="004E5996" w:rsidRDefault="002170E5" w:rsidP="00222268">
            <w:pPr>
              <w:widowControl w:val="0"/>
              <w:numPr>
                <w:ilvl w:val="0"/>
                <w:numId w:val="32"/>
              </w:numPr>
              <w:ind w:left="350" w:hanging="283"/>
            </w:pPr>
            <w:r w:rsidRPr="004E5996">
              <w:t xml:space="preserve">Доля молодежи, проживающей в городе Назарово, получившей информационные услуги (до </w:t>
            </w:r>
            <w:r w:rsidR="00BD067B" w:rsidRPr="004E5996">
              <w:t>37</w:t>
            </w:r>
            <w:r w:rsidRPr="004E5996">
              <w:t>,</w:t>
            </w:r>
            <w:r w:rsidR="004E5996" w:rsidRPr="004E5996">
              <w:t>87</w:t>
            </w:r>
            <w:r w:rsidR="00DD3113" w:rsidRPr="004E5996">
              <w:t xml:space="preserve"> </w:t>
            </w:r>
            <w:r w:rsidRPr="004E5996">
              <w:t>% к 20</w:t>
            </w:r>
            <w:r w:rsidR="00BD067B" w:rsidRPr="004E5996">
              <w:t>2</w:t>
            </w:r>
            <w:r w:rsidR="008D70E6" w:rsidRPr="004E5996">
              <w:t>1</w:t>
            </w:r>
            <w:r w:rsidRPr="004E5996">
              <w:t xml:space="preserve"> году);</w:t>
            </w:r>
          </w:p>
          <w:p w:rsidR="002170E5" w:rsidRPr="004E5996" w:rsidRDefault="002170E5" w:rsidP="00222268">
            <w:pPr>
              <w:numPr>
                <w:ilvl w:val="0"/>
                <w:numId w:val="32"/>
              </w:numPr>
              <w:ind w:left="350" w:hanging="283"/>
            </w:pPr>
            <w:r w:rsidRPr="004E5996">
              <w:t>Количество созданных рабочих мест для несовершеннолетних граждан, проживающих в городе Назарово (сохранение на уровне</w:t>
            </w:r>
            <w:r w:rsidR="00075A6A" w:rsidRPr="004E5996">
              <w:t xml:space="preserve"> не менее</w:t>
            </w:r>
            <w:r w:rsidRPr="004E5996">
              <w:t xml:space="preserve"> </w:t>
            </w:r>
            <w:r w:rsidR="00075A6A" w:rsidRPr="004E5996">
              <w:t>330</w:t>
            </w:r>
            <w:r w:rsidRPr="004E5996">
              <w:t xml:space="preserve"> ежегодно до </w:t>
            </w:r>
            <w:r w:rsidR="00BD067B" w:rsidRPr="004E5996">
              <w:t>202</w:t>
            </w:r>
            <w:r w:rsidR="008D70E6" w:rsidRPr="004E5996">
              <w:t>1</w:t>
            </w:r>
            <w:r w:rsidRPr="004E5996">
              <w:t xml:space="preserve"> года);</w:t>
            </w:r>
          </w:p>
          <w:p w:rsidR="000153AA" w:rsidRPr="004E5996" w:rsidRDefault="002170E5" w:rsidP="00222268">
            <w:pPr>
              <w:numPr>
                <w:ilvl w:val="0"/>
                <w:numId w:val="32"/>
              </w:numPr>
              <w:ind w:left="350" w:hanging="283"/>
            </w:pPr>
            <w:r w:rsidRPr="004E5996">
              <w:t xml:space="preserve">Количество </w:t>
            </w:r>
            <w:r w:rsidR="00BF6DBC" w:rsidRPr="004E5996">
              <w:t xml:space="preserve">студентов временно трудоустроенных в </w:t>
            </w:r>
            <w:r w:rsidR="00BF6DBC" w:rsidRPr="004E5996">
              <w:lastRenderedPageBreak/>
              <w:t xml:space="preserve">каникулярный период </w:t>
            </w:r>
            <w:r w:rsidR="000153AA" w:rsidRPr="004E5996">
              <w:t>(сохранение на уровне</w:t>
            </w:r>
            <w:r w:rsidR="00075A6A" w:rsidRPr="004E5996">
              <w:t xml:space="preserve"> не менее</w:t>
            </w:r>
            <w:r w:rsidR="000153AA" w:rsidRPr="004E5996">
              <w:t xml:space="preserve"> </w:t>
            </w:r>
            <w:r w:rsidR="00075A6A" w:rsidRPr="004E5996">
              <w:t>60</w:t>
            </w:r>
            <w:r w:rsidR="000153AA" w:rsidRPr="004E5996">
              <w:t xml:space="preserve"> ежегодно до </w:t>
            </w:r>
            <w:r w:rsidR="00BD067B" w:rsidRPr="004E5996">
              <w:t>202</w:t>
            </w:r>
            <w:r w:rsidR="008D70E6" w:rsidRPr="004E5996">
              <w:t>1</w:t>
            </w:r>
            <w:r w:rsidR="000153AA" w:rsidRPr="004E5996">
              <w:t xml:space="preserve"> года);</w:t>
            </w:r>
          </w:p>
          <w:p w:rsidR="002170E5" w:rsidRPr="004E5996" w:rsidRDefault="000153AA" w:rsidP="004E5996">
            <w:pPr>
              <w:widowControl w:val="0"/>
              <w:numPr>
                <w:ilvl w:val="0"/>
                <w:numId w:val="32"/>
              </w:numPr>
              <w:ind w:left="350" w:hanging="283"/>
            </w:pPr>
            <w:r w:rsidRPr="004E5996">
              <w:t xml:space="preserve">Количество несовершеннолетних граждан, проживающих в городе Назарово, принявших участие в профильных палаточных лагерях </w:t>
            </w:r>
            <w:r w:rsidR="004E5996" w:rsidRPr="004E5996">
              <w:t>56</w:t>
            </w:r>
            <w:r w:rsidR="00075A6A" w:rsidRPr="004E5996">
              <w:t xml:space="preserve"> </w:t>
            </w:r>
            <w:r w:rsidRPr="004E5996">
              <w:t xml:space="preserve">человек </w:t>
            </w:r>
            <w:r w:rsidR="00D24531" w:rsidRPr="004E5996">
              <w:t xml:space="preserve">к </w:t>
            </w:r>
            <w:r w:rsidR="00BD067B" w:rsidRPr="004E5996">
              <w:t>202</w:t>
            </w:r>
            <w:r w:rsidR="008D70E6" w:rsidRPr="004E5996">
              <w:t>1</w:t>
            </w:r>
            <w:r w:rsidR="00D24531" w:rsidRPr="004E5996">
              <w:t xml:space="preserve"> году</w:t>
            </w:r>
          </w:p>
        </w:tc>
      </w:tr>
      <w:tr w:rsidR="002170E5" w:rsidRPr="000B4DA4" w:rsidTr="000153AA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0E5" w:rsidRPr="000B4DA4" w:rsidRDefault="002170E5" w:rsidP="0089119C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0E5" w:rsidRPr="000B4DA4" w:rsidRDefault="002170E5" w:rsidP="008D70E6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D70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7D2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7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3110D" w:rsidRPr="000B4DA4" w:rsidTr="000153AA">
        <w:trPr>
          <w:trHeight w:val="8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10D" w:rsidRPr="0073110D" w:rsidRDefault="0073110D" w:rsidP="003A5D2A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311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10D" w:rsidRPr="00305AD4" w:rsidRDefault="0073110D" w:rsidP="003A5D2A">
            <w:pPr>
              <w:snapToGrid w:val="0"/>
            </w:pPr>
            <w:r w:rsidRPr="00305AD4">
              <w:t xml:space="preserve">Объем бюджетных ассигнований на реализацию мероприятий подпрограммы составляет всего </w:t>
            </w:r>
            <w:r w:rsidR="004E5996" w:rsidRPr="00305AD4">
              <w:t xml:space="preserve">31 </w:t>
            </w:r>
            <w:r w:rsidR="00CA72F2">
              <w:t>895</w:t>
            </w:r>
            <w:r w:rsidR="004E5996" w:rsidRPr="00305AD4">
              <w:t>,741</w:t>
            </w:r>
            <w:r w:rsidRPr="00305AD4">
              <w:t xml:space="preserve"> тыс. рублей по годам:</w:t>
            </w:r>
          </w:p>
          <w:p w:rsidR="0073110D" w:rsidRPr="00305AD4" w:rsidRDefault="00BD067B" w:rsidP="003A5D2A">
            <w:pPr>
              <w:snapToGrid w:val="0"/>
            </w:pPr>
            <w:r w:rsidRPr="00305AD4">
              <w:t>20</w:t>
            </w:r>
            <w:r w:rsidR="00C2023D" w:rsidRPr="00305AD4">
              <w:t>19</w:t>
            </w:r>
            <w:r w:rsidR="0073110D" w:rsidRPr="00305AD4">
              <w:t xml:space="preserve"> год – </w:t>
            </w:r>
            <w:r w:rsidR="004E5996" w:rsidRPr="00305AD4">
              <w:t>10 631,773</w:t>
            </w:r>
            <w:r w:rsidR="0073110D" w:rsidRPr="00305AD4">
              <w:t xml:space="preserve"> тыс</w:t>
            </w:r>
            <w:proofErr w:type="gramStart"/>
            <w:r w:rsidR="0073110D" w:rsidRPr="00305AD4">
              <w:t>.р</w:t>
            </w:r>
            <w:proofErr w:type="gramEnd"/>
            <w:r w:rsidR="0073110D" w:rsidRPr="00305AD4">
              <w:t>уб.,</w:t>
            </w:r>
          </w:p>
          <w:p w:rsidR="0073110D" w:rsidRPr="00305AD4" w:rsidRDefault="0073110D" w:rsidP="003A5D2A">
            <w:pPr>
              <w:snapToGrid w:val="0"/>
            </w:pPr>
            <w:r w:rsidRPr="00305AD4">
              <w:t>20</w:t>
            </w:r>
            <w:r w:rsidR="00C2023D" w:rsidRPr="00305AD4">
              <w:t>20</w:t>
            </w:r>
            <w:r w:rsidRPr="00305AD4">
              <w:t xml:space="preserve"> год – </w:t>
            </w:r>
            <w:r w:rsidR="00305AD4" w:rsidRPr="00305AD4">
              <w:t>10 6</w:t>
            </w:r>
            <w:r w:rsidR="00CA72F2">
              <w:t>3</w:t>
            </w:r>
            <w:r w:rsidR="00305AD4" w:rsidRPr="00305AD4">
              <w:t>1,984</w:t>
            </w:r>
            <w:r w:rsidR="007255FC" w:rsidRPr="00305AD4">
              <w:t xml:space="preserve"> </w:t>
            </w:r>
            <w:r w:rsidRPr="00305AD4">
              <w:t>тыс</w:t>
            </w:r>
            <w:proofErr w:type="gramStart"/>
            <w:r w:rsidRPr="00305AD4">
              <w:t>.р</w:t>
            </w:r>
            <w:proofErr w:type="gramEnd"/>
            <w:r w:rsidRPr="00305AD4">
              <w:t>уб.,</w:t>
            </w:r>
          </w:p>
          <w:p w:rsidR="0073110D" w:rsidRPr="00C2023D" w:rsidRDefault="00C2023D" w:rsidP="003A5D2A">
            <w:pPr>
              <w:snapToGrid w:val="0"/>
              <w:rPr>
                <w:color w:val="FF0000"/>
              </w:rPr>
            </w:pPr>
            <w:r w:rsidRPr="00305AD4">
              <w:t>2021</w:t>
            </w:r>
            <w:r w:rsidR="0073110D" w:rsidRPr="00305AD4">
              <w:t xml:space="preserve"> год </w:t>
            </w:r>
            <w:r w:rsidR="00305AD4" w:rsidRPr="00305AD4">
              <w:t>- 10 6</w:t>
            </w:r>
            <w:r w:rsidR="00CA72F2">
              <w:t>3</w:t>
            </w:r>
            <w:r w:rsidR="00305AD4" w:rsidRPr="00305AD4">
              <w:t>1,984</w:t>
            </w:r>
            <w:r w:rsidR="007255FC" w:rsidRPr="00305AD4">
              <w:t xml:space="preserve"> </w:t>
            </w:r>
            <w:r w:rsidR="00D172D9" w:rsidRPr="00305AD4">
              <w:t xml:space="preserve"> </w:t>
            </w:r>
            <w:r w:rsidR="0073110D" w:rsidRPr="00305AD4">
              <w:t>тыс</w:t>
            </w:r>
            <w:proofErr w:type="gramStart"/>
            <w:r w:rsidR="0073110D" w:rsidRPr="00305AD4">
              <w:t>.р</w:t>
            </w:r>
            <w:proofErr w:type="gramEnd"/>
            <w:r w:rsidR="0073110D" w:rsidRPr="00305AD4">
              <w:t>уб.</w:t>
            </w:r>
          </w:p>
          <w:p w:rsidR="0073110D" w:rsidRPr="005D73F9" w:rsidRDefault="0073110D" w:rsidP="003A5D2A">
            <w:pPr>
              <w:snapToGrid w:val="0"/>
            </w:pPr>
            <w:r w:rsidRPr="005D73F9">
              <w:t>по источникам финансирования:</w:t>
            </w:r>
          </w:p>
          <w:p w:rsidR="0073110D" w:rsidRPr="005D73F9" w:rsidRDefault="0073110D" w:rsidP="003A5D2A">
            <w:pPr>
              <w:snapToGrid w:val="0"/>
            </w:pPr>
            <w:r w:rsidRPr="005D73F9">
              <w:t>краевой бюджет:</w:t>
            </w:r>
          </w:p>
          <w:p w:rsidR="0073110D" w:rsidRPr="005D73F9" w:rsidRDefault="0073110D" w:rsidP="003A5D2A">
            <w:pPr>
              <w:snapToGrid w:val="0"/>
            </w:pPr>
            <w:r w:rsidRPr="005D73F9">
              <w:t>всего: 2 </w:t>
            </w:r>
            <w:r w:rsidR="005D73F9" w:rsidRPr="005D73F9">
              <w:t>540,70</w:t>
            </w:r>
            <w:r w:rsidRPr="005D73F9">
              <w:t xml:space="preserve"> тыс. руб.,</w:t>
            </w:r>
          </w:p>
          <w:p w:rsidR="0073110D" w:rsidRPr="005D73F9" w:rsidRDefault="00BD067B" w:rsidP="003A5D2A">
            <w:pPr>
              <w:snapToGrid w:val="0"/>
            </w:pPr>
            <w:r w:rsidRPr="005D73F9">
              <w:t>201</w:t>
            </w:r>
            <w:r w:rsidR="00C2023D" w:rsidRPr="005D73F9">
              <w:t>9</w:t>
            </w:r>
            <w:r w:rsidR="0073110D" w:rsidRPr="005D73F9">
              <w:t xml:space="preserve"> год – </w:t>
            </w:r>
            <w:r w:rsidR="005D73F9" w:rsidRPr="005D73F9">
              <w:t>846,90</w:t>
            </w:r>
            <w:r w:rsidR="00D172D9" w:rsidRPr="005D73F9">
              <w:t xml:space="preserve"> </w:t>
            </w:r>
            <w:r w:rsidR="0073110D" w:rsidRPr="005D73F9">
              <w:t>тыс</w:t>
            </w:r>
            <w:proofErr w:type="gramStart"/>
            <w:r w:rsidR="0073110D" w:rsidRPr="005D73F9">
              <w:t>.р</w:t>
            </w:r>
            <w:proofErr w:type="gramEnd"/>
            <w:r w:rsidR="0073110D" w:rsidRPr="005D73F9">
              <w:t>уб.,</w:t>
            </w:r>
          </w:p>
          <w:p w:rsidR="0073110D" w:rsidRPr="005D73F9" w:rsidRDefault="0073110D" w:rsidP="003A5D2A">
            <w:pPr>
              <w:snapToGrid w:val="0"/>
            </w:pPr>
            <w:r w:rsidRPr="005D73F9">
              <w:t>20</w:t>
            </w:r>
            <w:r w:rsidR="00C2023D" w:rsidRPr="005D73F9">
              <w:t>20</w:t>
            </w:r>
            <w:r w:rsidRPr="005D73F9">
              <w:t xml:space="preserve"> год – </w:t>
            </w:r>
            <w:r w:rsidR="005D73F9" w:rsidRPr="005D73F9">
              <w:t>846,90</w:t>
            </w:r>
            <w:r w:rsidR="00D172D9" w:rsidRPr="005D73F9">
              <w:t xml:space="preserve"> </w:t>
            </w:r>
            <w:r w:rsidRPr="005D73F9">
              <w:t>тыс</w:t>
            </w:r>
            <w:proofErr w:type="gramStart"/>
            <w:r w:rsidRPr="005D73F9">
              <w:t>.р</w:t>
            </w:r>
            <w:proofErr w:type="gramEnd"/>
            <w:r w:rsidRPr="005D73F9">
              <w:t>уб.,</w:t>
            </w:r>
          </w:p>
          <w:p w:rsidR="0073110D" w:rsidRPr="005D73F9" w:rsidRDefault="00C2023D" w:rsidP="003A5D2A">
            <w:pPr>
              <w:snapToGrid w:val="0"/>
            </w:pPr>
            <w:r w:rsidRPr="005D73F9">
              <w:t>2021</w:t>
            </w:r>
            <w:r w:rsidR="0073110D" w:rsidRPr="005D73F9">
              <w:t xml:space="preserve"> год - </w:t>
            </w:r>
            <w:r w:rsidR="005D73F9" w:rsidRPr="005D73F9">
              <w:t>846,90</w:t>
            </w:r>
            <w:r w:rsidR="00D172D9" w:rsidRPr="005D73F9">
              <w:t xml:space="preserve"> </w:t>
            </w:r>
            <w:r w:rsidR="0073110D" w:rsidRPr="005D73F9">
              <w:t>тыс</w:t>
            </w:r>
            <w:proofErr w:type="gramStart"/>
            <w:r w:rsidR="0073110D" w:rsidRPr="005D73F9">
              <w:t>.р</w:t>
            </w:r>
            <w:proofErr w:type="gramEnd"/>
            <w:r w:rsidR="0073110D" w:rsidRPr="005D73F9">
              <w:t>уб.</w:t>
            </w:r>
          </w:p>
          <w:p w:rsidR="0073110D" w:rsidRPr="005D73F9" w:rsidRDefault="0073110D" w:rsidP="003A5D2A">
            <w:pPr>
              <w:tabs>
                <w:tab w:val="left" w:pos="3381"/>
              </w:tabs>
              <w:snapToGrid w:val="0"/>
            </w:pPr>
            <w:r w:rsidRPr="005D73F9">
              <w:t>муниципальный бюджет:</w:t>
            </w:r>
            <w:r w:rsidRPr="005D73F9">
              <w:tab/>
            </w:r>
          </w:p>
          <w:p w:rsidR="0073110D" w:rsidRPr="005D73F9" w:rsidRDefault="0073110D" w:rsidP="003A5D2A">
            <w:pPr>
              <w:snapToGrid w:val="0"/>
            </w:pPr>
            <w:r w:rsidRPr="005D73F9">
              <w:t xml:space="preserve">всего: </w:t>
            </w:r>
            <w:r w:rsidR="005D73F9" w:rsidRPr="005D73F9">
              <w:t xml:space="preserve">29 </w:t>
            </w:r>
            <w:r w:rsidR="00CA72F2">
              <w:t>1</w:t>
            </w:r>
            <w:r w:rsidR="005D73F9" w:rsidRPr="005D73F9">
              <w:t>60,041</w:t>
            </w:r>
            <w:r w:rsidRPr="005D73F9">
              <w:t xml:space="preserve"> тыс. руб.,</w:t>
            </w:r>
          </w:p>
          <w:p w:rsidR="0073110D" w:rsidRPr="005D73F9" w:rsidRDefault="00BD067B" w:rsidP="003A5D2A">
            <w:pPr>
              <w:snapToGrid w:val="0"/>
            </w:pPr>
            <w:r w:rsidRPr="005D73F9">
              <w:t>201</w:t>
            </w:r>
            <w:r w:rsidR="00C2023D" w:rsidRPr="005D73F9">
              <w:t>9</w:t>
            </w:r>
            <w:r w:rsidR="0073110D" w:rsidRPr="005D73F9">
              <w:t xml:space="preserve"> год – </w:t>
            </w:r>
            <w:r w:rsidR="005D73F9" w:rsidRPr="005D73F9">
              <w:t>9 719,873</w:t>
            </w:r>
            <w:r w:rsidR="0073110D" w:rsidRPr="005D73F9">
              <w:t xml:space="preserve"> тыс. руб.,</w:t>
            </w:r>
          </w:p>
          <w:p w:rsidR="0073110D" w:rsidRPr="005D73F9" w:rsidRDefault="0073110D" w:rsidP="003A5D2A">
            <w:pPr>
              <w:snapToGrid w:val="0"/>
            </w:pPr>
            <w:r w:rsidRPr="005D73F9">
              <w:t>20</w:t>
            </w:r>
            <w:r w:rsidR="00C2023D" w:rsidRPr="005D73F9">
              <w:t>20</w:t>
            </w:r>
            <w:r w:rsidRPr="005D73F9">
              <w:t xml:space="preserve"> год – </w:t>
            </w:r>
            <w:r w:rsidR="00CA72F2">
              <w:t>9 72</w:t>
            </w:r>
            <w:r w:rsidR="005D73F9" w:rsidRPr="005D73F9">
              <w:t>0,084</w:t>
            </w:r>
            <w:r w:rsidR="003B7C3D" w:rsidRPr="005D73F9">
              <w:t xml:space="preserve"> </w:t>
            </w:r>
            <w:r w:rsidRPr="005D73F9">
              <w:t>тыс. руб.,</w:t>
            </w:r>
          </w:p>
          <w:p w:rsidR="0073110D" w:rsidRPr="005D73F9" w:rsidRDefault="00C2023D" w:rsidP="003A5D2A">
            <w:pPr>
              <w:snapToGrid w:val="0"/>
            </w:pPr>
            <w:r w:rsidRPr="005D73F9">
              <w:t>2021</w:t>
            </w:r>
            <w:r w:rsidR="0073110D" w:rsidRPr="005D73F9">
              <w:t xml:space="preserve"> год </w:t>
            </w:r>
            <w:r w:rsidR="00CA72F2">
              <w:t>- 9 72</w:t>
            </w:r>
            <w:r w:rsidR="005D73F9" w:rsidRPr="005D73F9">
              <w:t>0,084</w:t>
            </w:r>
            <w:r w:rsidR="003B7C3D" w:rsidRPr="005D73F9">
              <w:t xml:space="preserve"> </w:t>
            </w:r>
            <w:r w:rsidR="0073110D" w:rsidRPr="005D73F9">
              <w:t>тыс. руб.</w:t>
            </w:r>
          </w:p>
          <w:p w:rsidR="0073110D" w:rsidRPr="005D73F9" w:rsidRDefault="0073110D" w:rsidP="003A5D2A">
            <w:pPr>
              <w:snapToGrid w:val="0"/>
            </w:pPr>
            <w:r w:rsidRPr="005D73F9">
              <w:t>внебюджетные источники:</w:t>
            </w:r>
          </w:p>
          <w:p w:rsidR="0073110D" w:rsidRPr="005D73F9" w:rsidRDefault="0073110D" w:rsidP="003A5D2A">
            <w:pPr>
              <w:snapToGrid w:val="0"/>
            </w:pPr>
            <w:r w:rsidRPr="005D73F9">
              <w:t xml:space="preserve">всего: </w:t>
            </w:r>
            <w:r w:rsidR="00D172D9" w:rsidRPr="005D73F9">
              <w:t>195</w:t>
            </w:r>
            <w:r w:rsidRPr="005D73F9">
              <w:t>,</w:t>
            </w:r>
            <w:r w:rsidR="00D172D9" w:rsidRPr="005D73F9">
              <w:t>00</w:t>
            </w:r>
            <w:r w:rsidRPr="005D73F9">
              <w:t xml:space="preserve"> тыс. руб.,</w:t>
            </w:r>
          </w:p>
          <w:p w:rsidR="0073110D" w:rsidRPr="005D73F9" w:rsidRDefault="00BD067B" w:rsidP="003A5D2A">
            <w:pPr>
              <w:snapToGrid w:val="0"/>
            </w:pPr>
            <w:r w:rsidRPr="005D73F9">
              <w:t>201</w:t>
            </w:r>
            <w:r w:rsidR="00C2023D" w:rsidRPr="005D73F9">
              <w:t>9</w:t>
            </w:r>
            <w:r w:rsidR="0073110D" w:rsidRPr="005D73F9">
              <w:t xml:space="preserve"> год – </w:t>
            </w:r>
            <w:r w:rsidR="00D172D9" w:rsidRPr="005D73F9">
              <w:t xml:space="preserve">65,00 </w:t>
            </w:r>
            <w:r w:rsidR="0073110D" w:rsidRPr="005D73F9">
              <w:t>тыс. руб.,</w:t>
            </w:r>
          </w:p>
          <w:p w:rsidR="0073110D" w:rsidRPr="005D73F9" w:rsidRDefault="0073110D" w:rsidP="003A5D2A">
            <w:pPr>
              <w:snapToGrid w:val="0"/>
            </w:pPr>
            <w:r w:rsidRPr="005D73F9">
              <w:t>20</w:t>
            </w:r>
            <w:r w:rsidR="00C2023D" w:rsidRPr="005D73F9">
              <w:t>20</w:t>
            </w:r>
            <w:r w:rsidRPr="005D73F9">
              <w:t xml:space="preserve"> год – 65,00 тыс. руб.,</w:t>
            </w:r>
          </w:p>
          <w:p w:rsidR="0073110D" w:rsidRPr="0073110D" w:rsidRDefault="00C2023D" w:rsidP="003A5D2A">
            <w:pPr>
              <w:snapToGrid w:val="0"/>
            </w:pPr>
            <w:r w:rsidRPr="005D73F9">
              <w:t>2021</w:t>
            </w:r>
            <w:r w:rsidR="0073110D" w:rsidRPr="005D73F9">
              <w:t xml:space="preserve"> год - 65,00 тыс. руб.</w:t>
            </w:r>
          </w:p>
        </w:tc>
      </w:tr>
    </w:tbl>
    <w:p w:rsidR="002170E5" w:rsidRPr="000B4DA4" w:rsidRDefault="002170E5" w:rsidP="002170E5">
      <w:pPr>
        <w:widowControl w:val="0"/>
        <w:spacing w:line="100" w:lineRule="atLeast"/>
      </w:pPr>
    </w:p>
    <w:p w:rsidR="002170E5" w:rsidRPr="000B4DA4" w:rsidRDefault="002170E5" w:rsidP="002170E5">
      <w:pPr>
        <w:widowControl w:val="0"/>
        <w:spacing w:line="100" w:lineRule="atLeast"/>
        <w:jc w:val="center"/>
      </w:pPr>
      <w:r w:rsidRPr="000B4DA4">
        <w:t>Основные разделы подпрограммы</w:t>
      </w:r>
    </w:p>
    <w:p w:rsidR="002170E5" w:rsidRPr="000B4DA4" w:rsidRDefault="002170E5" w:rsidP="002170E5">
      <w:pPr>
        <w:widowControl w:val="0"/>
        <w:spacing w:line="100" w:lineRule="atLeast"/>
        <w:jc w:val="center"/>
      </w:pPr>
    </w:p>
    <w:p w:rsidR="002170E5" w:rsidRPr="000B4DA4" w:rsidRDefault="002170E5" w:rsidP="002170E5">
      <w:pPr>
        <w:widowControl w:val="0"/>
        <w:numPr>
          <w:ilvl w:val="0"/>
          <w:numId w:val="24"/>
        </w:numPr>
        <w:spacing w:line="100" w:lineRule="atLeast"/>
        <w:ind w:left="0" w:firstLine="0"/>
        <w:jc w:val="center"/>
      </w:pPr>
      <w:r w:rsidRPr="000B4DA4">
        <w:t>Постановка общегородской проблемы подпрограммы</w:t>
      </w:r>
    </w:p>
    <w:p w:rsidR="002170E5" w:rsidRPr="000B4DA4" w:rsidRDefault="002170E5" w:rsidP="002170E5">
      <w:pPr>
        <w:widowControl w:val="0"/>
        <w:spacing w:line="100" w:lineRule="atLeast"/>
      </w:pPr>
    </w:p>
    <w:p w:rsidR="002170E5" w:rsidRPr="000B4DA4" w:rsidRDefault="002170E5" w:rsidP="002170E5">
      <w:pPr>
        <w:spacing w:line="100" w:lineRule="atLeast"/>
        <w:ind w:firstLine="709"/>
      </w:pPr>
      <w:proofErr w:type="gramStart"/>
      <w:r w:rsidRPr="000B4DA4">
        <w:rPr>
          <w:bCs/>
        </w:rPr>
        <w:t>В Концепции долгосрочного социально-экономического развития Российской Федерации на период до 2020 года</w:t>
      </w:r>
      <w:r w:rsidRPr="000B4DA4">
        <w:t xml:space="preserve"> (распоряжение Правительства Российской Федерации от 17 ноября 2008 г. № 1662-р) указано, что «г</w:t>
      </w:r>
      <w:r w:rsidRPr="000B4DA4">
        <w:rPr>
          <w:rStyle w:val="A10"/>
          <w:sz w:val="24"/>
          <w:szCs w:val="24"/>
        </w:rPr>
        <w:t>осударственную молодежную политику следует рассматри</w:t>
      </w:r>
      <w:r w:rsidRPr="000B4DA4">
        <w:rPr>
          <w:rStyle w:val="A10"/>
          <w:sz w:val="24"/>
          <w:szCs w:val="24"/>
        </w:rPr>
        <w:softHyphen/>
        <w:t>вать как самостоятельное направление деятельности государства, предусматривающее формирование необходимых социальных усло</w:t>
      </w:r>
      <w:r w:rsidRPr="000B4DA4">
        <w:rPr>
          <w:rStyle w:val="A10"/>
          <w:sz w:val="24"/>
          <w:szCs w:val="24"/>
        </w:rPr>
        <w:softHyphen/>
        <w:t>вий инновационного развития страны, реализуемое на основе актив</w:t>
      </w:r>
      <w:r w:rsidRPr="000B4DA4">
        <w:rPr>
          <w:rStyle w:val="A10"/>
          <w:sz w:val="24"/>
          <w:szCs w:val="24"/>
        </w:rPr>
        <w:softHyphen/>
        <w:t>ного взаимодействия с институт</w:t>
      </w:r>
      <w:r w:rsidR="00F77303">
        <w:rPr>
          <w:rStyle w:val="A10"/>
          <w:sz w:val="24"/>
          <w:szCs w:val="24"/>
        </w:rPr>
        <w:t>ами гражданского общества, обще</w:t>
      </w:r>
      <w:r w:rsidRPr="000B4DA4">
        <w:rPr>
          <w:rStyle w:val="A10"/>
          <w:sz w:val="24"/>
          <w:szCs w:val="24"/>
        </w:rPr>
        <w:t xml:space="preserve">ственными объединениями и молодежными организациями», которая направлена на  </w:t>
      </w:r>
      <w:r w:rsidRPr="000B4DA4">
        <w:rPr>
          <w:bCs/>
        </w:rPr>
        <w:t>развитие</w:t>
      </w:r>
      <w:proofErr w:type="gramEnd"/>
      <w:r w:rsidRPr="000B4DA4">
        <w:rPr>
          <w:bCs/>
        </w:rPr>
        <w:t xml:space="preserve"> потенциала молодежи в интересах России согласно Стратегии государственной молодежной политики в Российской Федерации (Р</w:t>
      </w:r>
      <w:r w:rsidRPr="000B4DA4">
        <w:rPr>
          <w:rStyle w:val="A10"/>
          <w:sz w:val="24"/>
          <w:szCs w:val="24"/>
        </w:rPr>
        <w:t>аспоряжение Правительства Российской Федерации от 29 ноября 2014 года № 2403-р</w:t>
      </w:r>
      <w:r w:rsidRPr="000B4DA4">
        <w:rPr>
          <w:bCs/>
        </w:rPr>
        <w:t>).</w:t>
      </w:r>
      <w:r w:rsidRPr="000B4DA4">
        <w:t xml:space="preserve"> </w:t>
      </w:r>
    </w:p>
    <w:p w:rsidR="002170E5" w:rsidRPr="000B4DA4" w:rsidRDefault="002170E5" w:rsidP="002170E5">
      <w:pPr>
        <w:pStyle w:val="Default"/>
        <w:ind w:firstLine="709"/>
        <w:jc w:val="both"/>
        <w:rPr>
          <w:color w:val="auto"/>
        </w:rPr>
      </w:pPr>
      <w:proofErr w:type="gramStart"/>
      <w:r w:rsidRPr="000B4DA4">
        <w:rPr>
          <w:color w:val="auto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0B4DA4">
        <w:rPr>
          <w:bCs/>
          <w:color w:val="auto"/>
        </w:rPr>
        <w:t xml:space="preserve">Стратегия социально-экономического развития Сибири до 2020 года, утверждена </w:t>
      </w:r>
      <w:r w:rsidRPr="000B4DA4">
        <w:rPr>
          <w:color w:val="auto"/>
        </w:rPr>
        <w:t xml:space="preserve">распоряжением Правительства Российской Федерации от 5 июля 2010 г. № 1120-р) закрепляют особую ответственность органов государственной власти в формировании у молодежи устойчивого убеждения о наличии всех возможностей </w:t>
      </w:r>
      <w:r w:rsidRPr="000B4DA4">
        <w:rPr>
          <w:color w:val="auto"/>
        </w:rPr>
        <w:lastRenderedPageBreak/>
        <w:t>собственного развития, построения успешной карьеры в Сибири, в Красноярском крае</w:t>
      </w:r>
      <w:proofErr w:type="gramEnd"/>
      <w:r w:rsidRPr="000B4DA4">
        <w:rPr>
          <w:color w:val="auto"/>
        </w:rPr>
        <w:t xml:space="preserve">, </w:t>
      </w:r>
      <w:proofErr w:type="gramStart"/>
      <w:r w:rsidRPr="000B4DA4">
        <w:rPr>
          <w:color w:val="auto"/>
        </w:rPr>
        <w:t>городе</w:t>
      </w:r>
      <w:proofErr w:type="gramEnd"/>
      <w:r w:rsidRPr="000B4DA4">
        <w:rPr>
          <w:color w:val="auto"/>
        </w:rPr>
        <w:t xml:space="preserve"> Назарово, а не за его пределами. Подобные амбиции определяют вектор развития региональной и муниципальной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 и города.</w:t>
      </w:r>
    </w:p>
    <w:p w:rsidR="002170E5" w:rsidRPr="000B4DA4" w:rsidRDefault="002170E5" w:rsidP="002170E5">
      <w:pPr>
        <w:widowControl w:val="0"/>
        <w:spacing w:line="100" w:lineRule="atLeast"/>
        <w:ind w:firstLine="709"/>
        <w:rPr>
          <w:rStyle w:val="A10"/>
          <w:sz w:val="24"/>
          <w:szCs w:val="24"/>
        </w:rPr>
      </w:pPr>
      <w:r w:rsidRPr="000B4DA4">
        <w:t xml:space="preserve">На сегодняшний день свою деятельность муниципальные учреждения по работе с молодежью модернизируют, формируясь как координационные центры муниципальной молодежной политики, включающие в орбиту своих процессов все субъекты, работающие с молодежью: государственные и муниципальные учреждения, </w:t>
      </w:r>
      <w:r w:rsidRPr="000B4DA4">
        <w:rPr>
          <w:rStyle w:val="A10"/>
          <w:sz w:val="24"/>
          <w:szCs w:val="24"/>
        </w:rPr>
        <w:t>инстит</w:t>
      </w:r>
      <w:r w:rsidR="00F77303">
        <w:rPr>
          <w:rStyle w:val="A10"/>
          <w:sz w:val="24"/>
          <w:szCs w:val="24"/>
        </w:rPr>
        <w:t>уты гражданского общества, обще</w:t>
      </w:r>
      <w:r w:rsidRPr="000B4DA4">
        <w:rPr>
          <w:rStyle w:val="A10"/>
          <w:sz w:val="24"/>
          <w:szCs w:val="24"/>
        </w:rPr>
        <w:t xml:space="preserve">ственные объединения и молодежные организации. 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</w:pPr>
      <w:r w:rsidRPr="000B4DA4">
        <w:t>Конечными социально-экономическими результатами являются:</w:t>
      </w:r>
    </w:p>
    <w:p w:rsidR="002170E5" w:rsidRPr="000B4DA4" w:rsidRDefault="002170E5" w:rsidP="002170E5">
      <w:pPr>
        <w:widowControl w:val="0"/>
        <w:ind w:firstLine="709"/>
      </w:pPr>
      <w:r w:rsidRPr="000B4DA4">
        <w:t xml:space="preserve">увеличение доли молодежи, проживающей в городе Назарово, получившей </w:t>
      </w:r>
      <w:r w:rsidRPr="00DD3113">
        <w:t xml:space="preserve">информационные услуги до </w:t>
      </w:r>
      <w:r w:rsidR="008F7495">
        <w:t>37,87</w:t>
      </w:r>
      <w:r w:rsidR="00F8763C" w:rsidRPr="00DD3113">
        <w:t xml:space="preserve"> %</w:t>
      </w:r>
      <w:r w:rsidRPr="00DD3113">
        <w:t xml:space="preserve"> в </w:t>
      </w:r>
      <w:r w:rsidR="00BD067B">
        <w:t>202</w:t>
      </w:r>
      <w:r w:rsidR="00CF52AB">
        <w:t>1</w:t>
      </w:r>
      <w:r w:rsidRPr="00DD3113">
        <w:t xml:space="preserve"> году;</w:t>
      </w:r>
    </w:p>
    <w:p w:rsidR="002170E5" w:rsidRPr="000B4DA4" w:rsidRDefault="002170E5" w:rsidP="002170E5">
      <w:pPr>
        <w:ind w:firstLine="709"/>
      </w:pPr>
      <w:r w:rsidRPr="000B4DA4">
        <w:t xml:space="preserve">сохранение количества созданных рабочих мест для несовершеннолетних граждан, проживающих в городе Назарово на уровне </w:t>
      </w:r>
      <w:r w:rsidR="00F8763C">
        <w:t>не менее 330</w:t>
      </w:r>
      <w:r w:rsidRPr="000B4DA4">
        <w:t xml:space="preserve"> ежегодно;</w:t>
      </w:r>
    </w:p>
    <w:p w:rsidR="002170E5" w:rsidRPr="000B4DA4" w:rsidRDefault="002170E5" w:rsidP="002170E5">
      <w:pPr>
        <w:ind w:firstLine="709"/>
        <w:rPr>
          <w:highlight w:val="yellow"/>
        </w:rPr>
      </w:pPr>
      <w:r w:rsidRPr="000B4DA4">
        <w:t xml:space="preserve">сохранение </w:t>
      </w:r>
      <w:r w:rsidR="00BF6DBC">
        <w:t>к</w:t>
      </w:r>
      <w:r w:rsidR="00BF6DBC" w:rsidRPr="00BF6DBC">
        <w:t>оличеств</w:t>
      </w:r>
      <w:r w:rsidR="00BF6DBC">
        <w:t>а</w:t>
      </w:r>
      <w:r w:rsidR="00BF6DBC" w:rsidRPr="00BF6DBC">
        <w:t xml:space="preserve"> студентов</w:t>
      </w:r>
      <w:r w:rsidR="00BF6DBC">
        <w:t xml:space="preserve"> временно трудоустроенных </w:t>
      </w:r>
      <w:r w:rsidR="00BF6DBC" w:rsidRPr="00BF6DBC">
        <w:t>в каникулярный период</w:t>
      </w:r>
      <w:r w:rsidR="00BF6DBC" w:rsidRPr="00F71956">
        <w:t xml:space="preserve"> </w:t>
      </w:r>
      <w:r w:rsidRPr="000B4DA4">
        <w:t xml:space="preserve">на уровне </w:t>
      </w:r>
      <w:r w:rsidR="00F8763C">
        <w:t>не менее 60</w:t>
      </w:r>
      <w:r w:rsidRPr="000B4DA4">
        <w:t xml:space="preserve"> ежегодно;</w:t>
      </w:r>
    </w:p>
    <w:p w:rsidR="002170E5" w:rsidRPr="001625E4" w:rsidRDefault="004558BE" w:rsidP="001625E4">
      <w:pPr>
        <w:widowControl w:val="0"/>
        <w:autoSpaceDE w:val="0"/>
        <w:autoSpaceDN w:val="0"/>
        <w:adjustRightInd w:val="0"/>
        <w:ind w:firstLine="709"/>
      </w:pPr>
      <w:r>
        <w:t>увеличение</w:t>
      </w:r>
      <w:r w:rsidR="002170E5" w:rsidRPr="000B4DA4">
        <w:t xml:space="preserve"> количества несовершеннолетних граждан, проживающих в городе Назарово, принявших участие в профильных палаточных лагерях </w:t>
      </w:r>
      <w:r>
        <w:t>до</w:t>
      </w:r>
      <w:r w:rsidR="00046C27">
        <w:t xml:space="preserve"> </w:t>
      </w:r>
      <w:r w:rsidR="00AB13CC">
        <w:t>5</w:t>
      </w:r>
      <w:r w:rsidR="00661F9B">
        <w:t>6</w:t>
      </w:r>
      <w:r w:rsidR="002170E5" w:rsidRPr="000B4DA4">
        <w:t xml:space="preserve"> человек </w:t>
      </w:r>
      <w:r w:rsidR="00D24531">
        <w:t xml:space="preserve">к </w:t>
      </w:r>
      <w:r w:rsidR="00BD067B">
        <w:t>202</w:t>
      </w:r>
      <w:r w:rsidR="00CF52AB">
        <w:t>1</w:t>
      </w:r>
      <w:r w:rsidR="00D24531">
        <w:t xml:space="preserve"> году</w:t>
      </w:r>
      <w:r w:rsidR="002170E5" w:rsidRPr="000B4DA4">
        <w:t>.</w:t>
      </w:r>
    </w:p>
    <w:p w:rsidR="002170E5" w:rsidRPr="000B4DA4" w:rsidRDefault="002170E5" w:rsidP="00E35DD1">
      <w:pPr>
        <w:pStyle w:val="ConsPlusTitle"/>
        <w:numPr>
          <w:ilvl w:val="0"/>
          <w:numId w:val="24"/>
        </w:numPr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B4DA4">
        <w:rPr>
          <w:rFonts w:ascii="Times New Roman" w:hAnsi="Times New Roman" w:cs="Times New Roman"/>
          <w:b w:val="0"/>
          <w:sz w:val="24"/>
          <w:szCs w:val="24"/>
        </w:rPr>
        <w:t>Основная цель, задачи, сроки выполнения и показатели</w:t>
      </w:r>
      <w:r w:rsidR="00E35DD1" w:rsidRPr="000B4DA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B4DA4">
        <w:rPr>
          <w:rFonts w:ascii="Times New Roman" w:hAnsi="Times New Roman" w:cs="Times New Roman"/>
          <w:b w:val="0"/>
          <w:sz w:val="24"/>
          <w:szCs w:val="24"/>
        </w:rPr>
        <w:t>подпрограммы</w:t>
      </w:r>
    </w:p>
    <w:p w:rsidR="002170E5" w:rsidRPr="000B4DA4" w:rsidRDefault="002170E5" w:rsidP="002170E5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170E5" w:rsidRPr="000B4DA4" w:rsidRDefault="002170E5" w:rsidP="002170E5">
      <w:pPr>
        <w:widowControl w:val="0"/>
        <w:contextualSpacing/>
      </w:pPr>
      <w:r w:rsidRPr="000B4DA4">
        <w:t>Цель подпрограммы: создание условий успешной социализации и эффективной самореализации молодежи.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  <w:contextualSpacing/>
      </w:pPr>
      <w:r w:rsidRPr="000B4DA4">
        <w:t xml:space="preserve">Выбор мероприятий подпрограммы в рамках решаемых задач обусловлен положениями </w:t>
      </w:r>
      <w:r w:rsidRPr="000B4DA4">
        <w:rPr>
          <w:bCs/>
        </w:rPr>
        <w:t>Стратегии государственной молодежной политики в Российской Федерации (Р</w:t>
      </w:r>
      <w:r w:rsidRPr="000B4DA4">
        <w:rPr>
          <w:rStyle w:val="A10"/>
          <w:sz w:val="24"/>
          <w:szCs w:val="24"/>
        </w:rPr>
        <w:t>аспоряжение Правительства Российской Федерации от 29 ноября 2014 года № 2403-р</w:t>
      </w:r>
      <w:r w:rsidRPr="000B4DA4">
        <w:rPr>
          <w:bCs/>
        </w:rPr>
        <w:t xml:space="preserve">), </w:t>
      </w:r>
      <w:r w:rsidRPr="000B4DA4">
        <w:t>Законом Красноярского края «О государственной молодежной политике Красноярского края» от 08.12.2006 № 20-5445.</w:t>
      </w:r>
    </w:p>
    <w:p w:rsidR="002170E5" w:rsidRPr="000B4DA4" w:rsidRDefault="002170E5" w:rsidP="002170E5">
      <w:pPr>
        <w:contextualSpacing/>
      </w:pPr>
      <w:r w:rsidRPr="000B4DA4">
        <w:t>Задачи подпрограммы:</w:t>
      </w:r>
    </w:p>
    <w:p w:rsidR="002170E5" w:rsidRPr="000B4DA4" w:rsidRDefault="002170E5" w:rsidP="002170E5">
      <w:pPr>
        <w:tabs>
          <w:tab w:val="left" w:pos="1134"/>
        </w:tabs>
        <w:ind w:firstLine="709"/>
        <w:contextualSpacing/>
      </w:pPr>
      <w:r w:rsidRPr="000B4DA4">
        <w:rPr>
          <w:i/>
        </w:rPr>
        <w:t>Задача 1.</w:t>
      </w:r>
      <w:r w:rsidRPr="000B4DA4">
        <w:t xml:space="preserve"> Развитие молодежных общественных объединений, действующих на территории Красноярского края.</w:t>
      </w:r>
    </w:p>
    <w:p w:rsidR="002170E5" w:rsidRPr="000B4DA4" w:rsidRDefault="002170E5" w:rsidP="002170E5">
      <w:pPr>
        <w:tabs>
          <w:tab w:val="left" w:pos="0"/>
          <w:tab w:val="left" w:pos="1134"/>
        </w:tabs>
        <w:ind w:firstLine="709"/>
        <w:contextualSpacing/>
      </w:pPr>
      <w:r w:rsidRPr="000B4DA4">
        <w:t xml:space="preserve">Для повышения процента молодежи, получившей поддержку и вовлеченной в реализацию социально-экономических проектов, в подпрограмму включены мероприятия, которые обеспечат формирование молодежных сообществ и молодежных общественных организаций (флагманских программ), отвечающих актуальным приоритетам социально-экономического развития края, и обеспечат создание механизмов вовлечения молодежи  в практическую социально-полезную деятельность. </w:t>
      </w:r>
    </w:p>
    <w:p w:rsidR="002170E5" w:rsidRPr="000B4DA4" w:rsidRDefault="002170E5" w:rsidP="002170E5">
      <w:pPr>
        <w:pStyle w:val="aff1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074">
        <w:rPr>
          <w:rFonts w:ascii="Times New Roman" w:hAnsi="Times New Roman" w:cs="Times New Roman"/>
          <w:i/>
          <w:sz w:val="24"/>
          <w:szCs w:val="24"/>
        </w:rPr>
        <w:t>Задача 2.</w:t>
      </w:r>
      <w:r w:rsidRPr="000B4DA4">
        <w:rPr>
          <w:rFonts w:ascii="Times New Roman" w:hAnsi="Times New Roman" w:cs="Times New Roman"/>
          <w:sz w:val="24"/>
          <w:szCs w:val="24"/>
        </w:rPr>
        <w:t xml:space="preserve"> Организация ресурсных площадок для реализации молодежной политики на территории города Назарово.</w:t>
      </w:r>
    </w:p>
    <w:p w:rsidR="002170E5" w:rsidRPr="000B4DA4" w:rsidRDefault="002170E5" w:rsidP="002170E5">
      <w:pPr>
        <w:pStyle w:val="ConsPlusCell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 xml:space="preserve">Для обеспечения вовлечения молодежи в приоритетные направления молодежной политики  необходимы инструменты поддержки инфраструктурного характера (мероприятия) и ресурсные площадки, направленные </w:t>
      </w:r>
      <w:proofErr w:type="gramStart"/>
      <w:r w:rsidRPr="000B4DA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B4DA4">
        <w:rPr>
          <w:rFonts w:ascii="Times New Roman" w:hAnsi="Times New Roman" w:cs="Times New Roman"/>
          <w:sz w:val="24"/>
          <w:szCs w:val="24"/>
        </w:rPr>
        <w:t>:</w:t>
      </w:r>
    </w:p>
    <w:p w:rsidR="002170E5" w:rsidRPr="000B4DA4" w:rsidRDefault="002170E5" w:rsidP="000153AA">
      <w:pPr>
        <w:pStyle w:val="ConsPlusCell"/>
        <w:numPr>
          <w:ilvl w:val="0"/>
          <w:numId w:val="27"/>
        </w:numPr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обучение, методическую поддержку и сопровождение;</w:t>
      </w:r>
    </w:p>
    <w:p w:rsidR="002170E5" w:rsidRPr="000B4DA4" w:rsidRDefault="002170E5" w:rsidP="000153AA">
      <w:pPr>
        <w:pStyle w:val="ConsPlusCell"/>
        <w:numPr>
          <w:ilvl w:val="0"/>
          <w:numId w:val="27"/>
        </w:numPr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формирование мотивации (создание эффективных форм привлечения молодежных лидеров и их продвижения для трансляции системы ценностей);</w:t>
      </w:r>
    </w:p>
    <w:p w:rsidR="002170E5" w:rsidRPr="000B4DA4" w:rsidRDefault="002170E5" w:rsidP="000153AA">
      <w:pPr>
        <w:pStyle w:val="ConsPlusCell"/>
        <w:numPr>
          <w:ilvl w:val="0"/>
          <w:numId w:val="27"/>
        </w:numPr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расширение и совершенствование информационного сопровождения;</w:t>
      </w:r>
    </w:p>
    <w:p w:rsidR="002170E5" w:rsidRPr="000B4DA4" w:rsidRDefault="002170E5" w:rsidP="000153AA">
      <w:pPr>
        <w:pStyle w:val="ConsPlusCell"/>
        <w:numPr>
          <w:ilvl w:val="0"/>
          <w:numId w:val="27"/>
        </w:numPr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обмен опытом;</w:t>
      </w:r>
    </w:p>
    <w:p w:rsidR="002170E5" w:rsidRPr="000B4DA4" w:rsidRDefault="002170E5" w:rsidP="000153AA">
      <w:pPr>
        <w:pStyle w:val="ConsPlusCell"/>
        <w:numPr>
          <w:ilvl w:val="0"/>
          <w:numId w:val="27"/>
        </w:numPr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развитие механизмов поддержки молодежных инициатив.</w:t>
      </w:r>
    </w:p>
    <w:p w:rsidR="002170E5" w:rsidRPr="000B4DA4" w:rsidRDefault="002170E5" w:rsidP="002170E5">
      <w:pPr>
        <w:widowControl w:val="0"/>
        <w:contextualSpacing/>
      </w:pPr>
      <w:r w:rsidRPr="000B4DA4">
        <w:t xml:space="preserve">Сроки выполнения подпрограммы: </w:t>
      </w:r>
      <w:r w:rsidR="00BD067B">
        <w:t>201</w:t>
      </w:r>
      <w:r w:rsidR="00CF52AB">
        <w:t>9</w:t>
      </w:r>
      <w:r w:rsidRPr="000B4DA4">
        <w:t>-</w:t>
      </w:r>
      <w:r w:rsidR="00BD067B">
        <w:t>202</w:t>
      </w:r>
      <w:r w:rsidR="00CF52AB">
        <w:t>1</w:t>
      </w:r>
      <w:r w:rsidRPr="000B4DA4">
        <w:t xml:space="preserve"> годы.</w:t>
      </w:r>
    </w:p>
    <w:p w:rsidR="002170E5" w:rsidRPr="000B4DA4" w:rsidRDefault="00D24531" w:rsidP="002170E5">
      <w:pPr>
        <w:widowControl w:val="0"/>
        <w:spacing w:line="100" w:lineRule="atLeast"/>
      </w:pPr>
      <w:r>
        <w:t>П</w:t>
      </w:r>
      <w:r w:rsidR="00702CE8" w:rsidRPr="000B4DA4">
        <w:t>оказателями</w:t>
      </w:r>
      <w:r>
        <w:t xml:space="preserve"> результативности</w:t>
      </w:r>
      <w:r w:rsidR="002170E5" w:rsidRPr="000B4DA4">
        <w:t>, позволяющими измерить достижение цели подпрограммы, являются:</w:t>
      </w:r>
    </w:p>
    <w:p w:rsidR="002170E5" w:rsidRPr="000B4DA4" w:rsidRDefault="002170E5" w:rsidP="002170E5">
      <w:pPr>
        <w:widowControl w:val="0"/>
        <w:numPr>
          <w:ilvl w:val="0"/>
          <w:numId w:val="25"/>
        </w:numPr>
        <w:spacing w:line="100" w:lineRule="atLeast"/>
        <w:ind w:left="0" w:firstLine="284"/>
      </w:pPr>
      <w:r w:rsidRPr="000B4DA4">
        <w:lastRenderedPageBreak/>
        <w:t>доля молодежи, проживающей в городе Назарово, получившей информационные услуги;</w:t>
      </w:r>
    </w:p>
    <w:p w:rsidR="002170E5" w:rsidRPr="000B4DA4" w:rsidRDefault="002170E5" w:rsidP="002170E5">
      <w:pPr>
        <w:widowControl w:val="0"/>
        <w:numPr>
          <w:ilvl w:val="0"/>
          <w:numId w:val="25"/>
        </w:numPr>
        <w:spacing w:line="100" w:lineRule="atLeast"/>
        <w:ind w:left="0" w:firstLine="284"/>
      </w:pPr>
      <w:r w:rsidRPr="000B4DA4">
        <w:t>количество созданных рабочих мест для несовершеннолетних граждан, проживающих в городе Назарово;</w:t>
      </w:r>
    </w:p>
    <w:p w:rsidR="002170E5" w:rsidRPr="000B4DA4" w:rsidRDefault="002170E5" w:rsidP="002170E5">
      <w:pPr>
        <w:widowControl w:val="0"/>
        <w:numPr>
          <w:ilvl w:val="0"/>
          <w:numId w:val="25"/>
        </w:numPr>
        <w:spacing w:line="100" w:lineRule="atLeast"/>
        <w:ind w:left="0" w:firstLine="284"/>
      </w:pPr>
      <w:r w:rsidRPr="000B4DA4">
        <w:t xml:space="preserve">количество </w:t>
      </w:r>
      <w:r w:rsidR="00BF6DBC" w:rsidRPr="00BF6DBC">
        <w:t>студентов</w:t>
      </w:r>
      <w:r w:rsidR="00BF6DBC">
        <w:t xml:space="preserve"> временно трудоустроенных </w:t>
      </w:r>
      <w:r w:rsidR="00BF6DBC" w:rsidRPr="00BF6DBC">
        <w:t>в каникулярный период</w:t>
      </w:r>
      <w:r w:rsidRPr="000B4DA4">
        <w:t>;</w:t>
      </w:r>
    </w:p>
    <w:p w:rsidR="002170E5" w:rsidRPr="000B4DA4" w:rsidRDefault="002170E5" w:rsidP="002170E5">
      <w:pPr>
        <w:widowControl w:val="0"/>
        <w:numPr>
          <w:ilvl w:val="0"/>
          <w:numId w:val="25"/>
        </w:numPr>
        <w:spacing w:line="100" w:lineRule="atLeast"/>
        <w:ind w:left="0" w:firstLine="284"/>
      </w:pPr>
      <w:r w:rsidRPr="000B4DA4">
        <w:t>количество несовершеннолетних граждан, проживающих в городе Назарово, принявших участие в профильных палаточных лагерях.</w:t>
      </w:r>
    </w:p>
    <w:p w:rsidR="002170E5" w:rsidRPr="000B4DA4" w:rsidRDefault="002170E5" w:rsidP="002170E5">
      <w:pPr>
        <w:widowControl w:val="0"/>
        <w:spacing w:line="100" w:lineRule="atLeast"/>
      </w:pPr>
    </w:p>
    <w:p w:rsidR="002170E5" w:rsidRPr="000B4DA4" w:rsidRDefault="002170E5" w:rsidP="00691610">
      <w:pPr>
        <w:widowControl w:val="0"/>
        <w:numPr>
          <w:ilvl w:val="0"/>
          <w:numId w:val="24"/>
        </w:numPr>
        <w:spacing w:line="100" w:lineRule="atLeast"/>
        <w:ind w:left="0" w:firstLine="0"/>
        <w:jc w:val="center"/>
      </w:pPr>
      <w:r w:rsidRPr="000B4DA4">
        <w:t>Механизм реализации подпрограммы</w:t>
      </w:r>
    </w:p>
    <w:p w:rsidR="002170E5" w:rsidRPr="000B4DA4" w:rsidRDefault="002170E5" w:rsidP="002170E5">
      <w:pPr>
        <w:widowControl w:val="0"/>
        <w:spacing w:line="100" w:lineRule="atLeast"/>
        <w:ind w:left="720"/>
      </w:pPr>
    </w:p>
    <w:p w:rsidR="002170E5" w:rsidRPr="000B4DA4" w:rsidRDefault="002170E5" w:rsidP="002170E5">
      <w:pPr>
        <w:widowControl w:val="0"/>
        <w:autoSpaceDE w:val="0"/>
        <w:autoSpaceDN w:val="0"/>
        <w:adjustRightInd w:val="0"/>
      </w:pPr>
      <w:r w:rsidRPr="000B4DA4">
        <w:t>Реализацию мероприятий подпрограммы осуществляют: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</w:pPr>
      <w:r w:rsidRPr="000B4DA4">
        <w:t>спе</w:t>
      </w:r>
      <w:r w:rsidR="00BF6DBC">
        <w:t>циалисты по молодежной политике</w:t>
      </w:r>
      <w:r w:rsidRPr="000B4DA4">
        <w:t>;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</w:pPr>
      <w:r w:rsidRPr="000B4DA4">
        <w:t>комиссия по делам несовершеннолетних и защите их прав города Назарово</w:t>
      </w:r>
      <w:r w:rsidR="00BF6DBC">
        <w:t>;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</w:pPr>
      <w:r w:rsidRPr="000B4DA4">
        <w:t>муниципальное бюджетное учреждение «Молодежный многопрофильный центр «Бригантина»</w:t>
      </w:r>
      <w:r w:rsidR="00BF6DBC">
        <w:t>;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</w:pPr>
      <w:r w:rsidRPr="000B4DA4">
        <w:t xml:space="preserve">социально-ориентированные некоммерческие организации, являющиеся получателями </w:t>
      </w:r>
      <w:proofErr w:type="spellStart"/>
      <w:r w:rsidRPr="000B4DA4">
        <w:t>грантовой</w:t>
      </w:r>
      <w:proofErr w:type="spellEnd"/>
      <w:r w:rsidRPr="000B4DA4">
        <w:t xml:space="preserve"> поддержки из краевого и городского бюджета</w:t>
      </w:r>
      <w:r w:rsidR="00BF6DBC">
        <w:t>.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</w:pPr>
      <w:r w:rsidRPr="000B4DA4">
        <w:t xml:space="preserve">Финансирование мероприятий подпрограммы осуществляется за счет средств городского бюджета в соответствии с </w:t>
      </w:r>
      <w:hyperlink w:anchor="Par377" w:history="1">
        <w:r w:rsidRPr="000B4DA4">
          <w:t>мероприятиями</w:t>
        </w:r>
      </w:hyperlink>
      <w:r w:rsidRPr="000B4DA4">
        <w:t xml:space="preserve"> подпрограммы согласно приложению № </w:t>
      </w:r>
      <w:r w:rsidR="00C70FEE" w:rsidRPr="000B4DA4">
        <w:t>5</w:t>
      </w:r>
      <w:r w:rsidRPr="000B4DA4">
        <w:t xml:space="preserve"> к подпрограмме (далее – мероприятия подпрограммы).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</w:pPr>
      <w:r w:rsidRPr="000B4DA4"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комплексе.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firstLine="709"/>
        <w:rPr>
          <w:color w:val="FF0000"/>
        </w:rPr>
      </w:pPr>
    </w:p>
    <w:p w:rsidR="002170E5" w:rsidRPr="000B4DA4" w:rsidRDefault="002170E5" w:rsidP="00691610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jc w:val="center"/>
      </w:pPr>
      <w:r w:rsidRPr="000B4DA4">
        <w:t>Характеристика основных мероприятий подпрограммы</w:t>
      </w:r>
    </w:p>
    <w:p w:rsidR="002170E5" w:rsidRPr="000B4DA4" w:rsidRDefault="002170E5" w:rsidP="002170E5">
      <w:pPr>
        <w:widowControl w:val="0"/>
        <w:autoSpaceDE w:val="0"/>
        <w:autoSpaceDN w:val="0"/>
        <w:adjustRightInd w:val="0"/>
        <w:ind w:left="720"/>
      </w:pPr>
    </w:p>
    <w:p w:rsidR="002170E5" w:rsidRPr="000B4DA4" w:rsidRDefault="002170E5" w:rsidP="002170E5">
      <w:pPr>
        <w:widowControl w:val="0"/>
        <w:autoSpaceDE w:val="0"/>
        <w:autoSpaceDN w:val="0"/>
        <w:adjustRightInd w:val="0"/>
      </w:pPr>
      <w:r w:rsidRPr="000B4DA4">
        <w:t xml:space="preserve">         Главными распорядителями бюджетных ср</w:t>
      </w:r>
      <w:r w:rsidR="005C2CF5">
        <w:t xml:space="preserve">едств является администрация города </w:t>
      </w:r>
      <w:r w:rsidRPr="000B4DA4">
        <w:t>Назарово</w:t>
      </w:r>
      <w:r w:rsidR="00C070F4" w:rsidRPr="000B4DA4">
        <w:t>. Сроки реализации подпрограммы</w:t>
      </w:r>
      <w:r w:rsidRPr="000B4DA4">
        <w:t xml:space="preserve"> </w:t>
      </w:r>
      <w:r w:rsidR="00BD067B">
        <w:t>20</w:t>
      </w:r>
      <w:r w:rsidR="00462509">
        <w:t>19</w:t>
      </w:r>
      <w:r w:rsidRPr="000B4DA4">
        <w:t xml:space="preserve"> – 20</w:t>
      </w:r>
      <w:r w:rsidR="00B435E3">
        <w:t>2</w:t>
      </w:r>
      <w:r w:rsidR="00462509">
        <w:t>1</w:t>
      </w:r>
      <w:r w:rsidRPr="000B4DA4">
        <w:t xml:space="preserve"> гг.</w:t>
      </w:r>
    </w:p>
    <w:p w:rsidR="002170E5" w:rsidRPr="000B4DA4" w:rsidRDefault="002170E5" w:rsidP="002170E5">
      <w:pPr>
        <w:pStyle w:val="aff1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Основными направлениями расходов является:</w:t>
      </w:r>
    </w:p>
    <w:p w:rsidR="002170E5" w:rsidRPr="000B4DA4" w:rsidRDefault="002170E5" w:rsidP="002170E5">
      <w:pPr>
        <w:numPr>
          <w:ilvl w:val="0"/>
          <w:numId w:val="22"/>
        </w:numPr>
        <w:ind w:left="0" w:firstLine="284"/>
      </w:pPr>
      <w:r w:rsidRPr="000B4DA4">
        <w:t>функционирование МБУ «ММЦ «Бригантина»;</w:t>
      </w:r>
    </w:p>
    <w:p w:rsidR="002170E5" w:rsidRPr="000B4DA4" w:rsidRDefault="002170E5" w:rsidP="002170E5">
      <w:pPr>
        <w:numPr>
          <w:ilvl w:val="0"/>
          <w:numId w:val="22"/>
        </w:numPr>
        <w:ind w:left="0" w:firstLine="284"/>
      </w:pPr>
      <w:r w:rsidRPr="000B4DA4">
        <w:t>реализация мероприятий по патриотическому воспитанию молодежи города Назарово;</w:t>
      </w:r>
    </w:p>
    <w:p w:rsidR="002170E5" w:rsidRPr="00D350B5" w:rsidRDefault="002170E5" w:rsidP="002170E5">
      <w:pPr>
        <w:numPr>
          <w:ilvl w:val="0"/>
          <w:numId w:val="22"/>
        </w:numPr>
        <w:ind w:left="0" w:firstLine="284"/>
      </w:pPr>
      <w:r w:rsidRPr="000B4DA4">
        <w:t xml:space="preserve">реализация </w:t>
      </w:r>
      <w:r w:rsidRPr="00D350B5">
        <w:t>мероприятий по обеспечению жильем молодых семей в городе Назарово.</w:t>
      </w:r>
    </w:p>
    <w:p w:rsidR="002170E5" w:rsidRPr="00D350B5" w:rsidRDefault="002170E5" w:rsidP="002170E5">
      <w:pPr>
        <w:ind w:firstLine="709"/>
      </w:pPr>
      <w:r w:rsidRPr="00D350B5">
        <w:t xml:space="preserve">Объемы финансирования </w:t>
      </w:r>
      <w:r w:rsidR="007804D2" w:rsidRPr="00D350B5">
        <w:t>П</w:t>
      </w:r>
      <w:r w:rsidRPr="00D350B5">
        <w:t>рограммы по источникам и направлениям расходования сре</w:t>
      </w:r>
      <w:proofErr w:type="gramStart"/>
      <w:r w:rsidRPr="00D350B5">
        <w:t>дств пр</w:t>
      </w:r>
      <w:proofErr w:type="gramEnd"/>
      <w:r w:rsidRPr="00D350B5">
        <w:t xml:space="preserve">едставлены в </w:t>
      </w:r>
      <w:r w:rsidR="00C70FEE" w:rsidRPr="00D350B5">
        <w:t>приложении № 7</w:t>
      </w:r>
      <w:r w:rsidR="00704AC9" w:rsidRPr="00D350B5">
        <w:t xml:space="preserve"> </w:t>
      </w:r>
      <w:r w:rsidRPr="00D350B5">
        <w:t>к Программе.</w:t>
      </w:r>
    </w:p>
    <w:p w:rsidR="0073110D" w:rsidRPr="002A7C10" w:rsidRDefault="0073110D" w:rsidP="0073110D">
      <w:pPr>
        <w:snapToGrid w:val="0"/>
        <w:ind w:firstLine="709"/>
      </w:pPr>
      <w:r w:rsidRPr="004034A6">
        <w:t xml:space="preserve">Общий объем финансирования подпрограммы на </w:t>
      </w:r>
      <w:r w:rsidR="00BD067B" w:rsidRPr="004034A6">
        <w:t>201</w:t>
      </w:r>
      <w:r w:rsidR="00462509" w:rsidRPr="004034A6">
        <w:t>9</w:t>
      </w:r>
      <w:r w:rsidRPr="004034A6">
        <w:t xml:space="preserve"> – </w:t>
      </w:r>
      <w:r w:rsidR="00BD067B" w:rsidRPr="004034A6">
        <w:t>202</w:t>
      </w:r>
      <w:r w:rsidR="00462509" w:rsidRPr="004034A6">
        <w:t>1</w:t>
      </w:r>
      <w:r w:rsidRPr="004034A6">
        <w:t xml:space="preserve"> годы составляет </w:t>
      </w:r>
      <w:r w:rsidR="004034A6" w:rsidRPr="004034A6">
        <w:t xml:space="preserve">31 </w:t>
      </w:r>
      <w:r w:rsidR="00203FF6">
        <w:t>8</w:t>
      </w:r>
      <w:r w:rsidR="004034A6" w:rsidRPr="004034A6">
        <w:t>95,741</w:t>
      </w:r>
      <w:r w:rsidR="00301DCD" w:rsidRPr="004034A6">
        <w:t xml:space="preserve"> </w:t>
      </w:r>
      <w:r w:rsidRPr="004034A6">
        <w:t>тыс. рублей, в том числе за счет средств федерального бюджета – 0 тыс. рублей, краевого бюджета 2 </w:t>
      </w:r>
      <w:r w:rsidR="004034A6" w:rsidRPr="004034A6">
        <w:t xml:space="preserve">540,70 </w:t>
      </w:r>
      <w:r w:rsidRPr="004034A6">
        <w:t xml:space="preserve"> тыс. рублей, местного бюджета – </w:t>
      </w:r>
      <w:r w:rsidR="004034A6" w:rsidRPr="004034A6">
        <w:t xml:space="preserve">29 </w:t>
      </w:r>
      <w:r w:rsidR="00203FF6">
        <w:t>1</w:t>
      </w:r>
      <w:r w:rsidR="004034A6" w:rsidRPr="004034A6">
        <w:t>60,041</w:t>
      </w:r>
      <w:r w:rsidRPr="004034A6">
        <w:t xml:space="preserve"> тыс. рублей, </w:t>
      </w:r>
      <w:r w:rsidRPr="002A7C10">
        <w:t xml:space="preserve">внебюджетных источников - </w:t>
      </w:r>
      <w:r w:rsidR="00301DCD" w:rsidRPr="002A7C10">
        <w:t>195</w:t>
      </w:r>
      <w:r w:rsidRPr="002A7C10">
        <w:t>,</w:t>
      </w:r>
      <w:r w:rsidR="00301DCD" w:rsidRPr="002A7C10">
        <w:t>0</w:t>
      </w:r>
      <w:r w:rsidRPr="002A7C10">
        <w:t>0 тыс. рублей, в том числе по годам реализации:</w:t>
      </w:r>
    </w:p>
    <w:p w:rsidR="0073110D" w:rsidRPr="002A7C10" w:rsidRDefault="00BD067B" w:rsidP="0073110D">
      <w:pPr>
        <w:snapToGrid w:val="0"/>
        <w:ind w:left="-108" w:firstLine="816"/>
      </w:pPr>
      <w:proofErr w:type="gramStart"/>
      <w:r w:rsidRPr="002A7C10">
        <w:t>201</w:t>
      </w:r>
      <w:r w:rsidR="00462509" w:rsidRPr="002A7C10">
        <w:t>9</w:t>
      </w:r>
      <w:r w:rsidR="0073110D" w:rsidRPr="002A7C10">
        <w:t xml:space="preserve"> год </w:t>
      </w:r>
      <w:r w:rsidR="004034A6" w:rsidRPr="002A7C10">
        <w:t>10 631,773</w:t>
      </w:r>
      <w:r w:rsidR="0073110D" w:rsidRPr="002A7C10">
        <w:t xml:space="preserve"> тыс. рублей, в том числе за счет средств федерального бюджета – 0 тыс. рублей, краевого бюджета – </w:t>
      </w:r>
      <w:r w:rsidR="004034A6" w:rsidRPr="002A7C10">
        <w:t>846,90</w:t>
      </w:r>
      <w:r w:rsidR="0073110D" w:rsidRPr="002A7C10">
        <w:t xml:space="preserve"> тыс. рублей, местного бюджета – </w:t>
      </w:r>
      <w:r w:rsidR="004034A6" w:rsidRPr="002A7C10">
        <w:t>9 719,873</w:t>
      </w:r>
      <w:r w:rsidR="0073110D" w:rsidRPr="002A7C10">
        <w:t xml:space="preserve"> тыс. рублей внебюджетных источников – </w:t>
      </w:r>
      <w:r w:rsidR="00D350B5" w:rsidRPr="002A7C10">
        <w:t>65</w:t>
      </w:r>
      <w:r w:rsidR="0073110D" w:rsidRPr="002A7C10">
        <w:t>,</w:t>
      </w:r>
      <w:r w:rsidR="00D350B5" w:rsidRPr="002A7C10">
        <w:t>00</w:t>
      </w:r>
      <w:r w:rsidR="0073110D" w:rsidRPr="002A7C10">
        <w:t xml:space="preserve"> тыс. рублей.</w:t>
      </w:r>
      <w:proofErr w:type="gramEnd"/>
    </w:p>
    <w:p w:rsidR="00D350B5" w:rsidRPr="002A7C10" w:rsidRDefault="0073110D" w:rsidP="00D350B5">
      <w:pPr>
        <w:snapToGrid w:val="0"/>
        <w:ind w:left="-108" w:firstLine="816"/>
      </w:pPr>
      <w:proofErr w:type="gramStart"/>
      <w:r w:rsidRPr="002A7C10">
        <w:t>20</w:t>
      </w:r>
      <w:r w:rsidR="00462509" w:rsidRPr="002A7C10">
        <w:t>20</w:t>
      </w:r>
      <w:r w:rsidRPr="002A7C10">
        <w:t xml:space="preserve"> год </w:t>
      </w:r>
      <w:r w:rsidR="002A7C10" w:rsidRPr="002A7C10">
        <w:t xml:space="preserve">10 </w:t>
      </w:r>
      <w:r w:rsidR="00F4538F">
        <w:t>631,984</w:t>
      </w:r>
      <w:r w:rsidR="0006680A" w:rsidRPr="002A7C10">
        <w:t xml:space="preserve"> </w:t>
      </w:r>
      <w:r w:rsidR="00D350B5" w:rsidRPr="002A7C10">
        <w:t xml:space="preserve">тыс. рублей, в том числе за счет средств федерального бюджета – 0 тыс. рублей, краевого бюджета – </w:t>
      </w:r>
      <w:r w:rsidR="002A7C10" w:rsidRPr="002A7C10">
        <w:t>846,90</w:t>
      </w:r>
      <w:r w:rsidR="00D350B5" w:rsidRPr="002A7C10">
        <w:t xml:space="preserve"> тыс. рублей, местного бюджета – </w:t>
      </w:r>
      <w:r w:rsidR="002A7C10" w:rsidRPr="002A7C10">
        <w:t>9 7</w:t>
      </w:r>
      <w:r w:rsidR="00F4538F">
        <w:t>2</w:t>
      </w:r>
      <w:r w:rsidR="002A7C10" w:rsidRPr="002A7C10">
        <w:t>0,084</w:t>
      </w:r>
      <w:r w:rsidR="00AC6D51" w:rsidRPr="002A7C10">
        <w:t xml:space="preserve"> </w:t>
      </w:r>
      <w:r w:rsidR="00D350B5" w:rsidRPr="002A7C10">
        <w:t>тыс. рублей внебюджетных источников – 65,00 тыс. рублей.</w:t>
      </w:r>
      <w:proofErr w:type="gramEnd"/>
    </w:p>
    <w:p w:rsidR="00691610" w:rsidRPr="002A7C10" w:rsidRDefault="00BD067B" w:rsidP="00D350B5">
      <w:pPr>
        <w:snapToGrid w:val="0"/>
        <w:ind w:left="-108" w:firstLine="816"/>
      </w:pPr>
      <w:proofErr w:type="gramStart"/>
      <w:r w:rsidRPr="002A7C10">
        <w:t>202</w:t>
      </w:r>
      <w:r w:rsidR="00462509" w:rsidRPr="002A7C10">
        <w:t>1 год</w:t>
      </w:r>
      <w:r w:rsidR="0073110D" w:rsidRPr="002A7C10">
        <w:t xml:space="preserve"> </w:t>
      </w:r>
      <w:r w:rsidR="002A7C10" w:rsidRPr="002A7C10">
        <w:t>10 6</w:t>
      </w:r>
      <w:r w:rsidR="00F4538F">
        <w:t>3</w:t>
      </w:r>
      <w:r w:rsidR="002A7C10" w:rsidRPr="002A7C10">
        <w:t>1,984</w:t>
      </w:r>
      <w:r w:rsidR="0006680A" w:rsidRPr="002A7C10">
        <w:t xml:space="preserve"> </w:t>
      </w:r>
      <w:r w:rsidR="00D350B5" w:rsidRPr="002A7C10">
        <w:t xml:space="preserve">тыс. рублей, в том числе за счет средств федерального бюджета – 0 тыс. рублей, краевого бюджета – </w:t>
      </w:r>
      <w:r w:rsidR="002A7C10" w:rsidRPr="002A7C10">
        <w:t>846,90</w:t>
      </w:r>
      <w:r w:rsidR="00D350B5" w:rsidRPr="002A7C10">
        <w:t xml:space="preserve"> тыс. рублей, местного бюджета – </w:t>
      </w:r>
      <w:r w:rsidR="002A7C10" w:rsidRPr="002A7C10">
        <w:t>9 7</w:t>
      </w:r>
      <w:r w:rsidR="00842FB8">
        <w:t>2</w:t>
      </w:r>
      <w:r w:rsidR="002A7C10" w:rsidRPr="002A7C10">
        <w:t>0,084</w:t>
      </w:r>
      <w:r w:rsidR="00AC6D51" w:rsidRPr="002A7C10">
        <w:t xml:space="preserve"> </w:t>
      </w:r>
      <w:r w:rsidR="00D350B5" w:rsidRPr="002A7C10">
        <w:t>тыс. рублей внебюджетных источников – 65,00 тыс. рублей.</w:t>
      </w:r>
      <w:proofErr w:type="gramEnd"/>
    </w:p>
    <w:p w:rsidR="00D350B5" w:rsidRPr="000B4DA4" w:rsidRDefault="00D350B5" w:rsidP="00D350B5">
      <w:pPr>
        <w:snapToGrid w:val="0"/>
        <w:ind w:left="-108" w:firstLine="816"/>
      </w:pPr>
    </w:p>
    <w:p w:rsidR="006D2CBE" w:rsidRDefault="006D2CBE" w:rsidP="0038005B">
      <w:pPr>
        <w:widowControl w:val="0"/>
        <w:spacing w:line="100" w:lineRule="atLeast"/>
        <w:ind w:left="720"/>
        <w:jc w:val="center"/>
      </w:pPr>
    </w:p>
    <w:p w:rsidR="006D2CBE" w:rsidRDefault="006D2CBE" w:rsidP="0038005B">
      <w:pPr>
        <w:widowControl w:val="0"/>
        <w:spacing w:line="100" w:lineRule="atLeast"/>
        <w:ind w:left="720"/>
        <w:jc w:val="center"/>
      </w:pPr>
    </w:p>
    <w:p w:rsidR="006D2CBE" w:rsidRDefault="006D2CBE" w:rsidP="0038005B">
      <w:pPr>
        <w:widowControl w:val="0"/>
        <w:spacing w:line="100" w:lineRule="atLeast"/>
        <w:ind w:left="720"/>
        <w:jc w:val="center"/>
      </w:pPr>
    </w:p>
    <w:p w:rsidR="0038005B" w:rsidRPr="000B4DA4" w:rsidRDefault="0038005B" w:rsidP="0038005B">
      <w:pPr>
        <w:widowControl w:val="0"/>
        <w:spacing w:line="100" w:lineRule="atLeast"/>
        <w:ind w:left="720"/>
        <w:jc w:val="center"/>
      </w:pPr>
      <w:r w:rsidRPr="000B4DA4">
        <w:lastRenderedPageBreak/>
        <w:t xml:space="preserve">Паспорт </w:t>
      </w:r>
      <w:r w:rsidR="00DA2B2F">
        <w:t xml:space="preserve">2 </w:t>
      </w:r>
      <w:r w:rsidRPr="000B4DA4">
        <w:t>подпрограммы</w:t>
      </w:r>
      <w:r w:rsidR="00DA2B2F">
        <w:t xml:space="preserve"> Программы</w:t>
      </w:r>
    </w:p>
    <w:p w:rsidR="0038005B" w:rsidRPr="000B4DA4" w:rsidRDefault="0038005B" w:rsidP="0038005B">
      <w:pPr>
        <w:pStyle w:val="ConsPlusTitle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6804"/>
      </w:tblGrid>
      <w:tr w:rsidR="0038005B" w:rsidRPr="000B4DA4" w:rsidTr="00691610">
        <w:trPr>
          <w:trHeight w:val="633"/>
        </w:trPr>
        <w:tc>
          <w:tcPr>
            <w:tcW w:w="2769" w:type="dxa"/>
            <w:shd w:val="clear" w:color="auto" w:fill="auto"/>
          </w:tcPr>
          <w:p w:rsidR="0038005B" w:rsidRPr="005C2CF5" w:rsidRDefault="0038005B" w:rsidP="0038005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C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5C2CF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804" w:type="dxa"/>
            <w:shd w:val="clear" w:color="auto" w:fill="auto"/>
          </w:tcPr>
          <w:p w:rsidR="0038005B" w:rsidRPr="005C2CF5" w:rsidRDefault="0038005B" w:rsidP="0038005B">
            <w:pPr>
              <w:pStyle w:val="ConsPlusTitle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2CF5">
              <w:rPr>
                <w:rFonts w:ascii="Times New Roman" w:hAnsi="Times New Roman" w:cs="Times New Roman"/>
                <w:sz w:val="24"/>
                <w:szCs w:val="24"/>
              </w:rPr>
              <w:t>«Патриотическое воспитание молодежи города Назарово» (далее - подпрограмма)</w:t>
            </w:r>
          </w:p>
        </w:tc>
      </w:tr>
      <w:tr w:rsidR="0038005B" w:rsidRPr="000B4DA4" w:rsidTr="00691610">
        <w:trPr>
          <w:trHeight w:val="800"/>
        </w:trPr>
        <w:tc>
          <w:tcPr>
            <w:tcW w:w="2769" w:type="dxa"/>
            <w:shd w:val="clear" w:color="auto" w:fill="auto"/>
          </w:tcPr>
          <w:p w:rsidR="0038005B" w:rsidRPr="000B4DA4" w:rsidRDefault="0038005B" w:rsidP="0038005B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6804" w:type="dxa"/>
            <w:shd w:val="clear" w:color="auto" w:fill="auto"/>
          </w:tcPr>
          <w:p w:rsidR="0038005B" w:rsidRPr="000B4DA4" w:rsidRDefault="0038005B" w:rsidP="0038005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Назарово</w:t>
            </w:r>
            <w:r w:rsidR="00691610"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(специалисты по молодежной политике);</w:t>
            </w:r>
          </w:p>
          <w:p w:rsidR="0038005B" w:rsidRPr="000B4DA4" w:rsidRDefault="00BF3416" w:rsidP="0038005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005B" w:rsidRPr="000B4DA4" w:rsidRDefault="0038005B" w:rsidP="0038005B">
            <w:pPr>
              <w:widowControl w:val="0"/>
              <w:autoSpaceDE w:val="0"/>
              <w:autoSpaceDN w:val="0"/>
              <w:adjustRightInd w:val="0"/>
            </w:pPr>
            <w:r w:rsidRPr="000B4DA4">
              <w:t>Отдел военного комиссариата Красноярского края по городу Назарово и Назаровскому району;</w:t>
            </w:r>
          </w:p>
          <w:p w:rsidR="0038005B" w:rsidRPr="000B4DA4" w:rsidRDefault="0038005B" w:rsidP="0038005B">
            <w:pPr>
              <w:widowControl w:val="0"/>
              <w:autoSpaceDE w:val="0"/>
              <w:autoSpaceDN w:val="0"/>
              <w:adjustRightInd w:val="0"/>
            </w:pPr>
            <w:r w:rsidRPr="000B4DA4">
              <w:t>Муниципальное бюджетное учреждение «Многопрофильный молодежный центр «Бригантина».</w:t>
            </w:r>
          </w:p>
        </w:tc>
      </w:tr>
      <w:tr w:rsidR="0038005B" w:rsidRPr="000B4DA4" w:rsidTr="00691610">
        <w:trPr>
          <w:trHeight w:val="928"/>
        </w:trPr>
        <w:tc>
          <w:tcPr>
            <w:tcW w:w="2769" w:type="dxa"/>
            <w:shd w:val="clear" w:color="auto" w:fill="auto"/>
          </w:tcPr>
          <w:p w:rsidR="0038005B" w:rsidRPr="000B4DA4" w:rsidRDefault="0038005B" w:rsidP="0038005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804" w:type="dxa"/>
            <w:shd w:val="clear" w:color="auto" w:fill="auto"/>
          </w:tcPr>
          <w:p w:rsidR="0038005B" w:rsidRPr="000B4DA4" w:rsidRDefault="0038005B" w:rsidP="0038005B">
            <w:pPr>
              <w:contextualSpacing/>
            </w:pPr>
            <w:r w:rsidRPr="000B4DA4">
              <w:t>Создание условий для дальнейшего развития и совершенствования системы  патриотического воспитания молодежи города Назарово</w:t>
            </w:r>
          </w:p>
        </w:tc>
      </w:tr>
      <w:tr w:rsidR="0038005B" w:rsidRPr="000B4DA4" w:rsidTr="00691610">
        <w:trPr>
          <w:trHeight w:val="317"/>
        </w:trPr>
        <w:tc>
          <w:tcPr>
            <w:tcW w:w="2769" w:type="dxa"/>
            <w:shd w:val="clear" w:color="auto" w:fill="auto"/>
          </w:tcPr>
          <w:p w:rsidR="0038005B" w:rsidRPr="000B4DA4" w:rsidRDefault="0038005B" w:rsidP="0038005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38005B" w:rsidRPr="000B4DA4" w:rsidRDefault="0038005B" w:rsidP="0038005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  <w:shd w:val="clear" w:color="auto" w:fill="auto"/>
          </w:tcPr>
          <w:p w:rsidR="0038005B" w:rsidRPr="000B4DA4" w:rsidRDefault="006D2CBE" w:rsidP="00DA2B2F">
            <w:pPr>
              <w:pStyle w:val="aff1"/>
              <w:ind w:left="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DA2B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>крепление мат</w:t>
            </w:r>
            <w:r w:rsidR="00DA2B2F">
              <w:rPr>
                <w:rFonts w:ascii="Times New Roman" w:hAnsi="Times New Roman" w:cs="Times New Roman"/>
                <w:sz w:val="24"/>
                <w:szCs w:val="24"/>
              </w:rPr>
              <w:t xml:space="preserve">ериально-технического оснащения 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>муниципального молодежного центра, участвующего в патриотическом воспитании молодежи города Назарово</w:t>
            </w:r>
            <w:r w:rsidR="00DA2B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осуществлении добровольческой деятельности;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A2B2F">
              <w:rPr>
                <w:rFonts w:ascii="Times New Roman" w:hAnsi="Times New Roman" w:cs="Times New Roman"/>
                <w:sz w:val="24"/>
                <w:szCs w:val="24"/>
              </w:rPr>
              <w:t>2) В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>овлечение молодежи города Назарово</w:t>
            </w:r>
            <w:r w:rsidR="00F7730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>социальную практ</w:t>
            </w:r>
            <w:r w:rsidR="00F77303">
              <w:rPr>
                <w:rFonts w:ascii="Times New Roman" w:hAnsi="Times New Roman" w:cs="Times New Roman"/>
                <w:sz w:val="24"/>
                <w:szCs w:val="24"/>
              </w:rPr>
              <w:t xml:space="preserve">ику, совершенствующую основные 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="00691610" w:rsidRPr="000B4DA4">
              <w:rPr>
                <w:rFonts w:ascii="Times New Roman" w:hAnsi="Times New Roman" w:cs="Times New Roman"/>
                <w:sz w:val="24"/>
                <w:szCs w:val="24"/>
              </w:rPr>
              <w:t>я патриотического воспитания и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 повышение уровня социальной активности молодежи города.</w:t>
            </w:r>
          </w:p>
        </w:tc>
      </w:tr>
      <w:tr w:rsidR="0038005B" w:rsidRPr="000B4DA4" w:rsidTr="00691610">
        <w:trPr>
          <w:trHeight w:val="800"/>
        </w:trPr>
        <w:tc>
          <w:tcPr>
            <w:tcW w:w="2769" w:type="dxa"/>
            <w:shd w:val="clear" w:color="auto" w:fill="auto"/>
          </w:tcPr>
          <w:p w:rsidR="0038005B" w:rsidRPr="000B4DA4" w:rsidRDefault="0038005B" w:rsidP="0038005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</w:t>
            </w:r>
          </w:p>
        </w:tc>
        <w:tc>
          <w:tcPr>
            <w:tcW w:w="6804" w:type="dxa"/>
            <w:shd w:val="clear" w:color="auto" w:fill="auto"/>
          </w:tcPr>
          <w:p w:rsidR="0038005B" w:rsidRPr="000E5E20" w:rsidRDefault="0038005B" w:rsidP="0038005B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молодых граждан, проживающих в городе </w:t>
            </w:r>
            <w:r w:rsidRPr="000E5E20">
              <w:rPr>
                <w:rFonts w:ascii="Times New Roman" w:hAnsi="Times New Roman" w:cs="Times New Roman"/>
                <w:sz w:val="24"/>
                <w:szCs w:val="24"/>
              </w:rPr>
              <w:t xml:space="preserve">Назарово, вовлеченных в изучение истории Отечества, краеведческую деятельность, в их общей численности </w:t>
            </w:r>
            <w:r w:rsidRPr="000E5E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 </w:t>
            </w:r>
            <w:r w:rsidRPr="000E5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6AA7" w:rsidRPr="000E5E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77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E5E2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0E5E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в </w:t>
            </w:r>
            <w:r w:rsidR="00BD06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 w:rsidR="004625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Pr="000E5E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году;</w:t>
            </w:r>
          </w:p>
          <w:p w:rsidR="0038005B" w:rsidRPr="000E5E20" w:rsidRDefault="0038005B" w:rsidP="0038005B">
            <w:pPr>
              <w:widowControl w:val="0"/>
              <w:autoSpaceDE w:val="0"/>
              <w:autoSpaceDN w:val="0"/>
              <w:adjustRightInd w:val="0"/>
            </w:pPr>
            <w:r w:rsidRPr="000E5E20">
              <w:t xml:space="preserve">Удельный вес молодых граждан, проживающих в городе Назарово, являющихся членами или участниками патриотических объединений города, участниками клубов патриотического воспитания муниципальных учреждений города, прошедших подготовку к военной службе в Вооруженных Силах Российской Федерации в их общей численности до </w:t>
            </w:r>
            <w:r w:rsidR="00F8763C" w:rsidRPr="000E5E20">
              <w:t>2</w:t>
            </w:r>
            <w:r w:rsidRPr="000E5E20">
              <w:t>,</w:t>
            </w:r>
            <w:r w:rsidR="00E57765">
              <w:t xml:space="preserve">4 </w:t>
            </w:r>
            <w:r w:rsidRPr="000E5E20">
              <w:t xml:space="preserve">% в </w:t>
            </w:r>
            <w:r w:rsidR="00BD067B">
              <w:t>202</w:t>
            </w:r>
            <w:r w:rsidR="00462509">
              <w:t>1</w:t>
            </w:r>
            <w:r w:rsidRPr="000E5E20">
              <w:t xml:space="preserve"> году;</w:t>
            </w:r>
          </w:p>
          <w:p w:rsidR="0038005B" w:rsidRPr="000B4DA4" w:rsidRDefault="0038005B" w:rsidP="00462509">
            <w:pPr>
              <w:widowControl w:val="0"/>
              <w:autoSpaceDE w:val="0"/>
              <w:autoSpaceDN w:val="0"/>
              <w:adjustRightInd w:val="0"/>
            </w:pPr>
            <w:r w:rsidRPr="000E5E20">
              <w:t xml:space="preserve">Удельный вес молодых граждан, проживающих в городе Назарово, вовлеченных в добровольческую деятельность, в их общей численности до </w:t>
            </w:r>
            <w:r w:rsidR="000E5E20" w:rsidRPr="000E5E20">
              <w:t>2</w:t>
            </w:r>
            <w:r w:rsidRPr="000E5E20">
              <w:t>,</w:t>
            </w:r>
            <w:r w:rsidR="00E57765">
              <w:t>3</w:t>
            </w:r>
            <w:r w:rsidRPr="000E5E20">
              <w:t xml:space="preserve"> % в </w:t>
            </w:r>
            <w:r w:rsidR="00BD067B">
              <w:t>202</w:t>
            </w:r>
            <w:r w:rsidR="00462509">
              <w:t>1</w:t>
            </w:r>
            <w:r w:rsidR="00A915AD" w:rsidRPr="000E5E20">
              <w:t xml:space="preserve"> </w:t>
            </w:r>
            <w:r w:rsidRPr="000E5E20">
              <w:t>году.</w:t>
            </w:r>
          </w:p>
        </w:tc>
      </w:tr>
      <w:tr w:rsidR="0038005B" w:rsidRPr="000B4DA4" w:rsidTr="00691610">
        <w:trPr>
          <w:trHeight w:val="800"/>
        </w:trPr>
        <w:tc>
          <w:tcPr>
            <w:tcW w:w="2769" w:type="dxa"/>
            <w:shd w:val="clear" w:color="auto" w:fill="auto"/>
          </w:tcPr>
          <w:p w:rsidR="0038005B" w:rsidRPr="000B4DA4" w:rsidRDefault="0038005B" w:rsidP="0038005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804" w:type="dxa"/>
            <w:shd w:val="clear" w:color="auto" w:fill="auto"/>
          </w:tcPr>
          <w:p w:rsidR="0038005B" w:rsidRPr="000B4DA4" w:rsidRDefault="00BD067B" w:rsidP="00462509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25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2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05B"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8005B" w:rsidRPr="000B4DA4" w:rsidTr="00691610">
        <w:trPr>
          <w:trHeight w:val="800"/>
        </w:trPr>
        <w:tc>
          <w:tcPr>
            <w:tcW w:w="2769" w:type="dxa"/>
            <w:shd w:val="clear" w:color="auto" w:fill="auto"/>
          </w:tcPr>
          <w:p w:rsidR="0038005B" w:rsidRPr="000B4DA4" w:rsidRDefault="0038005B" w:rsidP="001F1E99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10D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1F1E99" w:rsidRPr="00D350B5" w:rsidRDefault="001F1E99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D350B5" w:rsidRPr="00D350B5">
              <w:rPr>
                <w:rFonts w:eastAsia="SimSun"/>
                <w:kern w:val="1"/>
              </w:rPr>
              <w:t>1</w:t>
            </w:r>
            <w:r w:rsidR="001C492A">
              <w:rPr>
                <w:rFonts w:eastAsia="SimSun"/>
                <w:kern w:val="1"/>
              </w:rPr>
              <w:t>23</w:t>
            </w:r>
            <w:r w:rsidRPr="00D350B5">
              <w:rPr>
                <w:rFonts w:eastAsia="SimSun"/>
                <w:kern w:val="1"/>
              </w:rPr>
              <w:t xml:space="preserve">, </w:t>
            </w:r>
            <w:r w:rsidR="001C492A">
              <w:rPr>
                <w:rFonts w:eastAsia="SimSun"/>
                <w:kern w:val="1"/>
              </w:rPr>
              <w:t>048</w:t>
            </w:r>
            <w:r w:rsidRPr="00D350B5">
              <w:rPr>
                <w:rFonts w:eastAsia="SimSun"/>
                <w:kern w:val="1"/>
              </w:rPr>
              <w:t xml:space="preserve"> тыс. рублей по годам: </w:t>
            </w:r>
          </w:p>
          <w:p w:rsidR="001F1E99" w:rsidRPr="00D350B5" w:rsidRDefault="00BD067B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>201</w:t>
            </w:r>
            <w:r w:rsidR="00462509">
              <w:rPr>
                <w:rFonts w:eastAsia="SimSun"/>
                <w:kern w:val="1"/>
              </w:rPr>
              <w:t>9</w:t>
            </w:r>
            <w:r w:rsidR="001F1E99" w:rsidRPr="00D350B5">
              <w:rPr>
                <w:rFonts w:eastAsia="SimSun"/>
                <w:kern w:val="1"/>
              </w:rPr>
              <w:t xml:space="preserve"> год – </w:t>
            </w:r>
            <w:r w:rsidR="001C492A">
              <w:rPr>
                <w:rFonts w:eastAsia="SimSun"/>
                <w:kern w:val="1"/>
              </w:rPr>
              <w:t>41</w:t>
            </w:r>
            <w:r w:rsidR="001F1E99" w:rsidRPr="00D350B5">
              <w:rPr>
                <w:rFonts w:eastAsia="SimSun"/>
                <w:kern w:val="1"/>
              </w:rPr>
              <w:t xml:space="preserve">, </w:t>
            </w:r>
            <w:r w:rsidR="001C492A">
              <w:rPr>
                <w:rFonts w:eastAsia="SimSun"/>
                <w:kern w:val="1"/>
              </w:rPr>
              <w:t>016</w:t>
            </w:r>
            <w:r w:rsidR="001F1E99" w:rsidRPr="00D350B5">
              <w:rPr>
                <w:rFonts w:eastAsia="SimSun"/>
                <w:kern w:val="1"/>
              </w:rPr>
              <w:t xml:space="preserve"> тыс. руб.,</w:t>
            </w:r>
          </w:p>
          <w:p w:rsidR="001F1E99" w:rsidRPr="00D350B5" w:rsidRDefault="001F1E99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>20</w:t>
            </w:r>
            <w:r w:rsidR="00462509">
              <w:rPr>
                <w:rFonts w:eastAsia="SimSun"/>
                <w:kern w:val="1"/>
              </w:rPr>
              <w:t>20</w:t>
            </w:r>
            <w:r w:rsidRPr="00D350B5">
              <w:rPr>
                <w:rFonts w:eastAsia="SimSun"/>
                <w:kern w:val="1"/>
              </w:rPr>
              <w:t xml:space="preserve"> год – </w:t>
            </w:r>
            <w:r w:rsidR="001C492A">
              <w:rPr>
                <w:rFonts w:eastAsia="SimSun"/>
                <w:kern w:val="1"/>
              </w:rPr>
              <w:t>41</w:t>
            </w:r>
            <w:r w:rsidR="001C492A" w:rsidRPr="00D350B5">
              <w:rPr>
                <w:rFonts w:eastAsia="SimSun"/>
                <w:kern w:val="1"/>
              </w:rPr>
              <w:t xml:space="preserve">, </w:t>
            </w:r>
            <w:r w:rsidR="001C492A">
              <w:rPr>
                <w:rFonts w:eastAsia="SimSun"/>
                <w:kern w:val="1"/>
              </w:rPr>
              <w:t>016</w:t>
            </w:r>
            <w:r w:rsidR="001C492A" w:rsidRPr="00D350B5">
              <w:rPr>
                <w:rFonts w:eastAsia="SimSun"/>
                <w:kern w:val="1"/>
              </w:rPr>
              <w:t xml:space="preserve"> </w:t>
            </w:r>
            <w:r w:rsidRPr="00D350B5">
              <w:rPr>
                <w:rFonts w:eastAsia="SimSun"/>
                <w:kern w:val="1"/>
              </w:rPr>
              <w:t>тыс. руб.</w:t>
            </w:r>
          </w:p>
          <w:p w:rsidR="001F1E99" w:rsidRPr="00D350B5" w:rsidRDefault="00BD067B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>202</w:t>
            </w:r>
            <w:r w:rsidR="00462509">
              <w:rPr>
                <w:rFonts w:eastAsia="SimSun"/>
                <w:kern w:val="1"/>
              </w:rPr>
              <w:t>1</w:t>
            </w:r>
            <w:r w:rsidR="001F1E99" w:rsidRPr="00D350B5">
              <w:rPr>
                <w:rFonts w:eastAsia="SimSun"/>
                <w:kern w:val="1"/>
              </w:rPr>
              <w:t xml:space="preserve"> год – </w:t>
            </w:r>
            <w:r w:rsidR="001C492A">
              <w:rPr>
                <w:rFonts w:eastAsia="SimSun"/>
                <w:kern w:val="1"/>
              </w:rPr>
              <w:t>41</w:t>
            </w:r>
            <w:r w:rsidR="001C492A" w:rsidRPr="00D350B5">
              <w:rPr>
                <w:rFonts w:eastAsia="SimSun"/>
                <w:kern w:val="1"/>
              </w:rPr>
              <w:t xml:space="preserve">, </w:t>
            </w:r>
            <w:r w:rsidR="001C492A">
              <w:rPr>
                <w:rFonts w:eastAsia="SimSun"/>
                <w:kern w:val="1"/>
              </w:rPr>
              <w:t>016</w:t>
            </w:r>
            <w:r w:rsidR="001C492A" w:rsidRPr="00D350B5">
              <w:rPr>
                <w:rFonts w:eastAsia="SimSun"/>
                <w:kern w:val="1"/>
              </w:rPr>
              <w:t xml:space="preserve"> </w:t>
            </w:r>
            <w:r w:rsidR="001F1E99" w:rsidRPr="00D350B5">
              <w:rPr>
                <w:rFonts w:eastAsia="SimSun"/>
                <w:kern w:val="1"/>
              </w:rPr>
              <w:t>тыс. руб.</w:t>
            </w:r>
          </w:p>
          <w:p w:rsidR="001F1E99" w:rsidRPr="00D350B5" w:rsidRDefault="001F1E99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>краевой бюджет:</w:t>
            </w:r>
          </w:p>
          <w:p w:rsidR="001F1E99" w:rsidRPr="00D350B5" w:rsidRDefault="001F1E99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 xml:space="preserve">всего: </w:t>
            </w:r>
            <w:r w:rsidR="00D350B5" w:rsidRPr="00D350B5">
              <w:rPr>
                <w:rFonts w:eastAsia="SimSun"/>
                <w:kern w:val="1"/>
              </w:rPr>
              <w:t xml:space="preserve">0 </w:t>
            </w:r>
            <w:r w:rsidRPr="00D350B5">
              <w:rPr>
                <w:rFonts w:eastAsia="SimSun"/>
                <w:kern w:val="1"/>
              </w:rPr>
              <w:t>тыс. руб.,</w:t>
            </w:r>
          </w:p>
          <w:p w:rsidR="001F1E99" w:rsidRPr="00D350B5" w:rsidRDefault="001F1E99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>местный бюджет:</w:t>
            </w:r>
          </w:p>
          <w:p w:rsidR="001F1E99" w:rsidRPr="00D350B5" w:rsidRDefault="001F1E99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 xml:space="preserve">всего: </w:t>
            </w:r>
            <w:r w:rsidR="001C492A" w:rsidRPr="00D350B5">
              <w:rPr>
                <w:rFonts w:eastAsia="SimSun"/>
                <w:kern w:val="1"/>
              </w:rPr>
              <w:t>1</w:t>
            </w:r>
            <w:r w:rsidR="001C492A">
              <w:rPr>
                <w:rFonts w:eastAsia="SimSun"/>
                <w:kern w:val="1"/>
              </w:rPr>
              <w:t>23</w:t>
            </w:r>
            <w:r w:rsidR="001C492A" w:rsidRPr="00D350B5">
              <w:rPr>
                <w:rFonts w:eastAsia="SimSun"/>
                <w:kern w:val="1"/>
              </w:rPr>
              <w:t xml:space="preserve">, </w:t>
            </w:r>
            <w:r w:rsidR="001C492A">
              <w:rPr>
                <w:rFonts w:eastAsia="SimSun"/>
                <w:kern w:val="1"/>
              </w:rPr>
              <w:t>048</w:t>
            </w:r>
          </w:p>
          <w:p w:rsidR="001F1E99" w:rsidRPr="00D350B5" w:rsidRDefault="00BD067B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>201</w:t>
            </w:r>
            <w:r w:rsidR="00462509">
              <w:rPr>
                <w:rFonts w:eastAsia="SimSun"/>
                <w:kern w:val="1"/>
              </w:rPr>
              <w:t>9</w:t>
            </w:r>
            <w:r w:rsidR="001F1E99" w:rsidRPr="00D350B5">
              <w:rPr>
                <w:rFonts w:eastAsia="SimSun"/>
                <w:kern w:val="1"/>
              </w:rPr>
              <w:t xml:space="preserve"> г. – </w:t>
            </w:r>
            <w:r w:rsidR="001C492A">
              <w:rPr>
                <w:rFonts w:eastAsia="SimSun"/>
                <w:kern w:val="1"/>
              </w:rPr>
              <w:t>41</w:t>
            </w:r>
            <w:r w:rsidR="001C492A" w:rsidRPr="00D350B5">
              <w:rPr>
                <w:rFonts w:eastAsia="SimSun"/>
                <w:kern w:val="1"/>
              </w:rPr>
              <w:t xml:space="preserve">, </w:t>
            </w:r>
            <w:r w:rsidR="001C492A">
              <w:rPr>
                <w:rFonts w:eastAsia="SimSun"/>
                <w:kern w:val="1"/>
              </w:rPr>
              <w:t>016</w:t>
            </w:r>
            <w:r w:rsidR="001C492A" w:rsidRPr="00D350B5">
              <w:rPr>
                <w:rFonts w:eastAsia="SimSun"/>
                <w:kern w:val="1"/>
              </w:rPr>
              <w:t xml:space="preserve"> </w:t>
            </w:r>
            <w:r w:rsidR="001F1E99" w:rsidRPr="00D350B5">
              <w:rPr>
                <w:rFonts w:eastAsia="SimSun"/>
                <w:kern w:val="1"/>
              </w:rPr>
              <w:t>тыс. руб.,</w:t>
            </w:r>
          </w:p>
          <w:p w:rsidR="001F1E99" w:rsidRPr="00D350B5" w:rsidRDefault="001F1E99" w:rsidP="001F1E99">
            <w:pPr>
              <w:snapToGrid w:val="0"/>
              <w:rPr>
                <w:rFonts w:eastAsia="SimSun"/>
                <w:kern w:val="1"/>
              </w:rPr>
            </w:pPr>
            <w:r w:rsidRPr="00D350B5">
              <w:rPr>
                <w:rFonts w:eastAsia="SimSun"/>
                <w:kern w:val="1"/>
              </w:rPr>
              <w:t>20</w:t>
            </w:r>
            <w:r w:rsidR="00462509">
              <w:rPr>
                <w:rFonts w:eastAsia="SimSun"/>
                <w:kern w:val="1"/>
              </w:rPr>
              <w:t>20</w:t>
            </w:r>
            <w:r w:rsidRPr="00D350B5">
              <w:rPr>
                <w:rFonts w:eastAsia="SimSun"/>
                <w:kern w:val="1"/>
              </w:rPr>
              <w:t xml:space="preserve"> г. – </w:t>
            </w:r>
            <w:r w:rsidR="001C492A">
              <w:rPr>
                <w:rFonts w:eastAsia="SimSun"/>
                <w:kern w:val="1"/>
              </w:rPr>
              <w:t>41</w:t>
            </w:r>
            <w:r w:rsidR="001C492A" w:rsidRPr="00D350B5">
              <w:rPr>
                <w:rFonts w:eastAsia="SimSun"/>
                <w:kern w:val="1"/>
              </w:rPr>
              <w:t xml:space="preserve">, </w:t>
            </w:r>
            <w:r w:rsidR="001C492A">
              <w:rPr>
                <w:rFonts w:eastAsia="SimSun"/>
                <w:kern w:val="1"/>
              </w:rPr>
              <w:t>016</w:t>
            </w:r>
            <w:r w:rsidR="001C492A" w:rsidRPr="00D350B5">
              <w:rPr>
                <w:rFonts w:eastAsia="SimSun"/>
                <w:kern w:val="1"/>
              </w:rPr>
              <w:t xml:space="preserve"> </w:t>
            </w:r>
            <w:r w:rsidRPr="00D350B5">
              <w:rPr>
                <w:rFonts w:eastAsia="SimSun"/>
                <w:kern w:val="1"/>
              </w:rPr>
              <w:t>тыс. руб.,</w:t>
            </w:r>
          </w:p>
          <w:p w:rsidR="008E1BC8" w:rsidRPr="000B4DA4" w:rsidRDefault="00BD067B" w:rsidP="00462509">
            <w:pPr>
              <w:snapToGrid w:val="0"/>
            </w:pPr>
            <w:r w:rsidRPr="00D350B5">
              <w:rPr>
                <w:rFonts w:eastAsia="SimSun"/>
                <w:kern w:val="1"/>
              </w:rPr>
              <w:t>202</w:t>
            </w:r>
            <w:r w:rsidR="00462509">
              <w:rPr>
                <w:rFonts w:eastAsia="SimSun"/>
                <w:kern w:val="1"/>
              </w:rPr>
              <w:t>1</w:t>
            </w:r>
            <w:r w:rsidR="001F1E99" w:rsidRPr="00D350B5">
              <w:rPr>
                <w:rFonts w:eastAsia="SimSun"/>
                <w:kern w:val="1"/>
              </w:rPr>
              <w:t xml:space="preserve"> г. – </w:t>
            </w:r>
            <w:r w:rsidR="001C492A">
              <w:rPr>
                <w:rFonts w:eastAsia="SimSun"/>
                <w:kern w:val="1"/>
              </w:rPr>
              <w:t>41</w:t>
            </w:r>
            <w:r w:rsidR="001C492A" w:rsidRPr="00D350B5">
              <w:rPr>
                <w:rFonts w:eastAsia="SimSun"/>
                <w:kern w:val="1"/>
              </w:rPr>
              <w:t xml:space="preserve">, </w:t>
            </w:r>
            <w:r w:rsidR="001C492A">
              <w:rPr>
                <w:rFonts w:eastAsia="SimSun"/>
                <w:kern w:val="1"/>
              </w:rPr>
              <w:t>016</w:t>
            </w:r>
            <w:r w:rsidR="001C492A" w:rsidRPr="00D350B5">
              <w:rPr>
                <w:rFonts w:eastAsia="SimSun"/>
                <w:kern w:val="1"/>
              </w:rPr>
              <w:t xml:space="preserve"> </w:t>
            </w:r>
            <w:r w:rsidR="001F1E99" w:rsidRPr="00D350B5">
              <w:rPr>
                <w:rFonts w:eastAsia="SimSun"/>
                <w:kern w:val="1"/>
              </w:rPr>
              <w:t>тыс</w:t>
            </w:r>
            <w:proofErr w:type="gramStart"/>
            <w:r w:rsidR="001F1E99" w:rsidRPr="00D350B5">
              <w:rPr>
                <w:rFonts w:eastAsia="SimSun"/>
                <w:kern w:val="1"/>
              </w:rPr>
              <w:t>.р</w:t>
            </w:r>
            <w:proofErr w:type="gramEnd"/>
            <w:r w:rsidR="001F1E99" w:rsidRPr="00D350B5">
              <w:rPr>
                <w:rFonts w:eastAsia="SimSun"/>
                <w:kern w:val="1"/>
              </w:rPr>
              <w:t>уб.</w:t>
            </w:r>
          </w:p>
        </w:tc>
      </w:tr>
    </w:tbl>
    <w:p w:rsidR="0038005B" w:rsidRPr="000B4DA4" w:rsidRDefault="0038005B" w:rsidP="0038005B">
      <w:pPr>
        <w:widowControl w:val="0"/>
        <w:spacing w:line="100" w:lineRule="atLeast"/>
        <w:jc w:val="center"/>
        <w:rPr>
          <w:color w:val="FF0000"/>
        </w:rPr>
      </w:pPr>
    </w:p>
    <w:p w:rsidR="0038005B" w:rsidRPr="000B4DA4" w:rsidRDefault="0038005B" w:rsidP="0038005B">
      <w:pPr>
        <w:widowControl w:val="0"/>
        <w:spacing w:line="100" w:lineRule="atLeast"/>
        <w:ind w:left="360"/>
        <w:jc w:val="center"/>
      </w:pPr>
      <w:r w:rsidRPr="000B4DA4">
        <w:t>1. Постановка общегородской проблемы подпрограммы</w:t>
      </w:r>
    </w:p>
    <w:p w:rsidR="0038005B" w:rsidRPr="000B4DA4" w:rsidRDefault="0038005B" w:rsidP="0038005B">
      <w:pPr>
        <w:widowControl w:val="0"/>
        <w:tabs>
          <w:tab w:val="left" w:pos="1658"/>
        </w:tabs>
        <w:spacing w:line="100" w:lineRule="atLeast"/>
        <w:rPr>
          <w:color w:val="FF0000"/>
        </w:rPr>
      </w:pP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В настоящее время сформированы основные направления работы в сфере патриотического воспитания молодежи города Назарово, формируется устойчивая система координации деятельности в сфере патриотического воспитания молодежи. Организована межведомственная работа по совершенствованию системы патриотического воспитания молодежи города Назарово.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Для эффективности реализации мероприятий в области патриотического воспитания молодежи города Назарово необходимо деятельное участие патриотических объединений (клубов, центров), действующих в городе. Как правило, работа патриотического объединения (центра, клуба) концентрируется на внутренней деятельности, что не позволяет оценить уровень подготовки участников и членов патриотических объединений (центров, клубов). Основной причиной такой концентрации является отсутствие комплекса городских мероприятий (турниров), направленных на отработку навыков военно-спортивной подготовки. Необходимо существенно расширить возможность их включения в городские мероприятия, направленные на популяризацию военной службы в рядах Вооруженных Сил Российской Федерации, а также повышение интереса к изучению истории России, Красноярского края.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proofErr w:type="gramStart"/>
      <w:r w:rsidRPr="000B4DA4">
        <w:t>Формирование социальной активности молодежи через добровольческую деятельность за последние 5 лет не имело системного характера и осуществлялось через отдельные существующие в Красноярском крае добровольческие объединения, добровольческие отряды образовательных учреждений, молодежных центров.</w:t>
      </w:r>
      <w:proofErr w:type="gramEnd"/>
      <w:r w:rsidRPr="000B4DA4">
        <w:t xml:space="preserve"> С появлением концепции по развитию добровольчества в Красноярском крае началось формирование единой системы с общей идеологией.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На сегодняшний момент в городе Назарово существует 15 добровольческих объединений, в которых занимаются 375 человека охватывающих своей деятельностью более 18 350 человек.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Таким образом, при характеристике состояния дел в указанных сферах необходимо выделить ключевые проблемы, на решение которых направлена реализация задач подпрограммы: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proofErr w:type="gramStart"/>
      <w:r w:rsidRPr="000B4DA4">
        <w:t>отсутствие престижа военной службы в Вооруженных Силах Российской Федерации (в современных условиях тенденция падения престижа военной службы в Вооруженных Силах Российской Федерации, рост числа лиц, уклоняющихся от призыва на военную службу, обусловлены отсутствием выстроенной системы допризывной подготовки, когда молодой человек из условий социального и бытового комфорта резко, без возможных элементов адаптации, попадает в абсолютно незнакомые для него условия.</w:t>
      </w:r>
      <w:proofErr w:type="gramEnd"/>
      <w:r w:rsidRPr="000B4DA4">
        <w:t xml:space="preserve"> </w:t>
      </w:r>
      <w:proofErr w:type="gramStart"/>
      <w:r w:rsidRPr="000B4DA4">
        <w:t xml:space="preserve">До 18 лет подросток не получает соответствующую для военной службы в Вооруженных Силах Российской Федерации физическую, военно-спортивную, </w:t>
      </w:r>
      <w:proofErr w:type="spellStart"/>
      <w:r w:rsidRPr="000B4DA4">
        <w:t>психо</w:t>
      </w:r>
      <w:proofErr w:type="spellEnd"/>
      <w:r w:rsidRPr="000B4DA4">
        <w:t xml:space="preserve"> - эмоциональную подготовку);</w:t>
      </w:r>
      <w:proofErr w:type="gramEnd"/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низкий уровень материально-технического оснащения организаций, участвующих в патриотическом воспитании молодежи города, организаций добровольческой направленности.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города Назарово.</w:t>
      </w:r>
    </w:p>
    <w:p w:rsidR="0038005B" w:rsidRPr="000B4DA4" w:rsidRDefault="0038005B" w:rsidP="0038005B">
      <w:pPr>
        <w:pStyle w:val="ConsPlusTitle"/>
        <w:ind w:firstLine="709"/>
        <w:jc w:val="center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:rsidR="0038005B" w:rsidRPr="000B4DA4" w:rsidRDefault="0038005B" w:rsidP="00DA2B2F">
      <w:pPr>
        <w:pStyle w:val="ConsPlusTitle"/>
        <w:ind w:left="710"/>
        <w:jc w:val="center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0B4DA4">
        <w:rPr>
          <w:rFonts w:ascii="Times New Roman" w:hAnsi="Times New Roman" w:cs="Times New Roman"/>
          <w:b w:val="0"/>
          <w:sz w:val="24"/>
          <w:szCs w:val="24"/>
        </w:rPr>
        <w:t xml:space="preserve">2. Основная цель, задачи, сроки выполнения подпрограммы, </w:t>
      </w:r>
      <w:r w:rsidR="00DA2B2F">
        <w:rPr>
          <w:rFonts w:ascii="Times New Roman" w:hAnsi="Times New Roman" w:cs="Times New Roman"/>
          <w:b w:val="0"/>
          <w:sz w:val="24"/>
          <w:szCs w:val="24"/>
        </w:rPr>
        <w:t xml:space="preserve">показатели результативности </w:t>
      </w:r>
      <w:r w:rsidR="00A915AD">
        <w:rPr>
          <w:rFonts w:ascii="Times New Roman" w:hAnsi="Times New Roman" w:cs="Times New Roman"/>
          <w:b w:val="0"/>
          <w:sz w:val="24"/>
          <w:szCs w:val="24"/>
        </w:rPr>
        <w:t>подпрограммы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</w:pPr>
      <w:r w:rsidRPr="000B4DA4">
        <w:t xml:space="preserve">       Заказчиком - координатором подпрограммы являются специалисты по молодежной политике администрации г. Назарово и МБУ «ММЦ «Бригантина» г. Назарово.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8"/>
      </w:pPr>
      <w:r w:rsidRPr="000B4DA4">
        <w:t xml:space="preserve">Цель подпрограммы: создание условий для дальнейшего развития и </w:t>
      </w:r>
      <w:r w:rsidRPr="000B4DA4">
        <w:lastRenderedPageBreak/>
        <w:t>совершенствования системы патриотического воспитания.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Мероприятия подпрограммы разделены на два раздела, мероприятия каждого из них в совокупности нацелены на решение одной из ее задач.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 xml:space="preserve">Выбор мероприятий подпрограммы в рамках решаемых задач обусловлен положениями государственной </w:t>
      </w:r>
      <w:hyperlink r:id="rId17" w:history="1">
        <w:r w:rsidRPr="000B4DA4">
          <w:t>программы</w:t>
        </w:r>
      </w:hyperlink>
      <w:r w:rsidRPr="000B4DA4">
        <w:t xml:space="preserve"> «Патриотическое воспитание граждан Российской Федерации на 201</w:t>
      </w:r>
      <w:r w:rsidR="00A915AD">
        <w:t>6</w:t>
      </w:r>
      <w:r w:rsidRPr="000B4DA4">
        <w:t xml:space="preserve"> - 20</w:t>
      </w:r>
      <w:r w:rsidR="00A915AD">
        <w:t>20</w:t>
      </w:r>
      <w:r w:rsidRPr="000B4DA4">
        <w:t xml:space="preserve"> годы», утвержденной Постановлением Правительства Российской Федерации от </w:t>
      </w:r>
      <w:r w:rsidR="00A915AD">
        <w:t>30</w:t>
      </w:r>
      <w:r w:rsidRPr="000B4DA4">
        <w:t>.1</w:t>
      </w:r>
      <w:r w:rsidR="00A915AD">
        <w:t>2</w:t>
      </w:r>
      <w:r w:rsidRPr="000B4DA4">
        <w:t>.201</w:t>
      </w:r>
      <w:r w:rsidR="00A915AD">
        <w:t>5</w:t>
      </w:r>
      <w:r w:rsidRPr="000B4DA4">
        <w:t xml:space="preserve"> № </w:t>
      </w:r>
      <w:r w:rsidR="00A915AD">
        <w:t>1493</w:t>
      </w:r>
      <w:r w:rsidRPr="000B4DA4">
        <w:t>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490074">
        <w:rPr>
          <w:i/>
        </w:rPr>
        <w:t>Задача 1.</w:t>
      </w:r>
      <w:r w:rsidRPr="000B4DA4">
        <w:t xml:space="preserve"> Укрепление материально-технического оснащения муниципального молодежного центра, участвующего в патриотическом воспитании молодежи города Назарово и осуществлении добровольческую деятельность.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 xml:space="preserve">Одной из важных проблем в области патриотического воспитания и развития добровольчества молодежи города Назарово является устаревшая материально-техническая база или ее отсутствие. 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490074">
        <w:rPr>
          <w:i/>
        </w:rPr>
        <w:t>Задача 2.</w:t>
      </w:r>
      <w:r w:rsidRPr="000B4DA4">
        <w:t xml:space="preserve"> Вовлечение молодежи города Назарово в социальную практику, совершенствующую основные направления патриотического воспитания и повышение уровня социальной активности молодежи города.</w:t>
      </w:r>
    </w:p>
    <w:p w:rsidR="00F16AA7" w:rsidRPr="000B4DA4" w:rsidRDefault="00F16AA7" w:rsidP="00F16AA7">
      <w:pPr>
        <w:widowControl w:val="0"/>
        <w:autoSpaceDE w:val="0"/>
        <w:autoSpaceDN w:val="0"/>
        <w:adjustRightInd w:val="0"/>
        <w:ind w:firstLine="709"/>
      </w:pPr>
      <w:r w:rsidRPr="000B4DA4">
        <w:t>Сроки выполнения подпрограммы: 201</w:t>
      </w:r>
      <w:r w:rsidR="00C47F6B">
        <w:t>9</w:t>
      </w:r>
      <w:r w:rsidRPr="000B4DA4">
        <w:t xml:space="preserve"> - 20</w:t>
      </w:r>
      <w:r w:rsidR="003A5D2A">
        <w:t>2</w:t>
      </w:r>
      <w:r w:rsidR="00C47F6B">
        <w:t>1</w:t>
      </w:r>
      <w:r w:rsidRPr="000B4DA4">
        <w:t xml:space="preserve"> годы.</w:t>
      </w:r>
    </w:p>
    <w:p w:rsidR="000B4DA4" w:rsidRPr="000E5E20" w:rsidRDefault="00DA2B2F" w:rsidP="000B4DA4">
      <w:pPr>
        <w:widowControl w:val="0"/>
        <w:autoSpaceDE w:val="0"/>
        <w:autoSpaceDN w:val="0"/>
        <w:adjustRightInd w:val="0"/>
        <w:ind w:firstLine="709"/>
      </w:pPr>
      <w:r w:rsidRPr="000E5E20">
        <w:t>Показателями результативности</w:t>
      </w:r>
      <w:r w:rsidR="000B4DA4" w:rsidRPr="000E5E20">
        <w:t>, позволяющими измерить достижение цели подпрограммы, являются:</w:t>
      </w:r>
    </w:p>
    <w:p w:rsidR="000B4DA4" w:rsidRPr="000E5E20" w:rsidRDefault="000B4DA4" w:rsidP="000B4DA4">
      <w:pPr>
        <w:pStyle w:val="ConsPlusCell"/>
        <w:numPr>
          <w:ilvl w:val="0"/>
          <w:numId w:val="26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E5E20">
        <w:rPr>
          <w:rFonts w:ascii="Times New Roman" w:hAnsi="Times New Roman" w:cs="Times New Roman"/>
          <w:sz w:val="24"/>
          <w:szCs w:val="24"/>
        </w:rPr>
        <w:t>удельный вес молодых граждан, проживающих в городе Назарово, вовлеченных в изучение истории Отечества, краеведческую деятельность, в их общей численности в их общей численности</w:t>
      </w:r>
      <w:r w:rsidRPr="000E5E2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до 1,</w:t>
      </w:r>
      <w:r w:rsidR="009717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9</w:t>
      </w:r>
      <w:r w:rsidRPr="000E5E2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% в </w:t>
      </w:r>
      <w:r w:rsidR="00BD067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202</w:t>
      </w:r>
      <w:r w:rsidR="00C47F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</w:t>
      </w:r>
      <w:r w:rsidRPr="000E5E2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году;</w:t>
      </w:r>
    </w:p>
    <w:p w:rsidR="000B4DA4" w:rsidRPr="000E5E20" w:rsidRDefault="000B4DA4" w:rsidP="000B4DA4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284"/>
      </w:pPr>
      <w:r w:rsidRPr="000E5E20">
        <w:t xml:space="preserve">удельный вес молодых граждан, проживающих </w:t>
      </w:r>
      <w:r w:rsidRPr="000E5E20">
        <w:br/>
        <w:t xml:space="preserve">в городе Назарово, являющихся членами или участниками патриотических объединений города, участниками клубов патриотического воспитания муниципальных учреждений города, прошедших  подготовку к военной службе в Вооруженных Силах Российской Федерации в их общей численности до </w:t>
      </w:r>
      <w:r w:rsidR="00B653C0" w:rsidRPr="000E5E20">
        <w:t>2</w:t>
      </w:r>
      <w:r w:rsidRPr="000E5E20">
        <w:t>,</w:t>
      </w:r>
      <w:r w:rsidR="00971792">
        <w:t>4</w:t>
      </w:r>
      <w:r w:rsidRPr="000E5E20">
        <w:t xml:space="preserve"> % в </w:t>
      </w:r>
      <w:r w:rsidR="00BD067B">
        <w:t>202</w:t>
      </w:r>
      <w:r w:rsidR="00C47F6B">
        <w:t>1</w:t>
      </w:r>
      <w:r w:rsidR="000E5E20" w:rsidRPr="000E5E20">
        <w:t xml:space="preserve"> </w:t>
      </w:r>
      <w:r w:rsidRPr="000E5E20">
        <w:t>году;</w:t>
      </w:r>
    </w:p>
    <w:p w:rsidR="00F16AA7" w:rsidRPr="000E5E20" w:rsidRDefault="000B4DA4" w:rsidP="0038005B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284"/>
      </w:pPr>
      <w:r w:rsidRPr="000E5E20">
        <w:t xml:space="preserve">удельный вес молодых граждан, проживающих в городе Назарово, вовлеченных в добровольческую деятельность, в их общей численности до </w:t>
      </w:r>
      <w:r w:rsidR="000E5E20" w:rsidRPr="000E5E20">
        <w:t>2</w:t>
      </w:r>
      <w:r w:rsidRPr="000E5E20">
        <w:t>,</w:t>
      </w:r>
      <w:r w:rsidR="00971792">
        <w:t>3</w:t>
      </w:r>
      <w:r w:rsidR="00B653C0" w:rsidRPr="000E5E20">
        <w:t xml:space="preserve"> </w:t>
      </w:r>
      <w:r w:rsidRPr="000E5E20">
        <w:t xml:space="preserve">% в </w:t>
      </w:r>
      <w:r w:rsidR="00BD067B">
        <w:t>202</w:t>
      </w:r>
      <w:r w:rsidR="00C47F6B">
        <w:t>1</w:t>
      </w:r>
      <w:r w:rsidRPr="000E5E20">
        <w:t xml:space="preserve"> году.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  <w:jc w:val="center"/>
      </w:pPr>
    </w:p>
    <w:p w:rsidR="0038005B" w:rsidRPr="000B4DA4" w:rsidRDefault="0038005B" w:rsidP="0038005B">
      <w:pPr>
        <w:widowControl w:val="0"/>
        <w:spacing w:line="100" w:lineRule="atLeast"/>
        <w:ind w:left="1134" w:hanging="141"/>
        <w:jc w:val="center"/>
      </w:pPr>
      <w:r w:rsidRPr="000B4DA4">
        <w:t>3. Механизм реализации подпрограммы</w:t>
      </w:r>
    </w:p>
    <w:p w:rsidR="0038005B" w:rsidRPr="000B4DA4" w:rsidRDefault="0038005B" w:rsidP="0038005B">
      <w:pPr>
        <w:widowControl w:val="0"/>
        <w:spacing w:line="100" w:lineRule="atLeast"/>
        <w:ind w:firstLine="709"/>
        <w:jc w:val="center"/>
        <w:rPr>
          <w:color w:val="FF0000"/>
        </w:rPr>
      </w:pPr>
    </w:p>
    <w:p w:rsidR="0038005B" w:rsidRPr="000B4DA4" w:rsidRDefault="0038005B" w:rsidP="000B4DA4">
      <w:pPr>
        <w:widowControl w:val="0"/>
        <w:autoSpaceDE w:val="0"/>
        <w:autoSpaceDN w:val="0"/>
        <w:adjustRightInd w:val="0"/>
      </w:pPr>
      <w:r w:rsidRPr="000B4DA4">
        <w:t>Реализацию подпрограммы осуществляют:</w:t>
      </w:r>
    </w:p>
    <w:p w:rsidR="0038005B" w:rsidRPr="000B4DA4" w:rsidRDefault="00F379F0" w:rsidP="0038005B">
      <w:pPr>
        <w:widowControl w:val="0"/>
        <w:autoSpaceDE w:val="0"/>
        <w:autoSpaceDN w:val="0"/>
        <w:adjustRightInd w:val="0"/>
        <w:ind w:firstLine="709"/>
      </w:pPr>
      <w:r w:rsidRPr="000B4DA4">
        <w:t>администрация города Назарово;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управление образования</w:t>
      </w:r>
      <w:proofErr w:type="gramStart"/>
      <w:r w:rsidRPr="000B4DA4">
        <w:t xml:space="preserve"> ;</w:t>
      </w:r>
      <w:proofErr w:type="gramEnd"/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отдел военного комиссариата Красноярского края по городу Назарово и Назаровскому району;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>муниципальное бюджетное учреждение «Многопрофильный молодежный центр «Бригантина»</w:t>
      </w:r>
    </w:p>
    <w:p w:rsidR="0038005B" w:rsidRPr="000B4DA4" w:rsidRDefault="0038005B" w:rsidP="0038005B">
      <w:pPr>
        <w:widowControl w:val="0"/>
        <w:autoSpaceDE w:val="0"/>
        <w:autoSpaceDN w:val="0"/>
        <w:adjustRightInd w:val="0"/>
        <w:ind w:firstLine="709"/>
      </w:pPr>
      <w:r w:rsidRPr="000B4DA4">
        <w:t xml:space="preserve">Финансирование мероприятий подпрограммы осуществляется за счет средств городского бюджета в соответствии с </w:t>
      </w:r>
      <w:hyperlink w:anchor="Par377" w:history="1">
        <w:r w:rsidRPr="000B4DA4">
          <w:t>мероприятиями</w:t>
        </w:r>
      </w:hyperlink>
      <w:r w:rsidRPr="000B4DA4">
        <w:t xml:space="preserve"> подпрограммы согласно приложению № </w:t>
      </w:r>
      <w:r w:rsidR="00C70FEE" w:rsidRPr="000B4DA4">
        <w:t>5</w:t>
      </w:r>
      <w:r w:rsidRPr="000B4DA4">
        <w:t xml:space="preserve"> (далее - мероприятия подпрограммы).</w:t>
      </w:r>
    </w:p>
    <w:p w:rsidR="0038005B" w:rsidRDefault="0038005B" w:rsidP="0033462A">
      <w:pPr>
        <w:widowControl w:val="0"/>
        <w:autoSpaceDE w:val="0"/>
        <w:autoSpaceDN w:val="0"/>
        <w:adjustRightInd w:val="0"/>
        <w:ind w:firstLine="709"/>
      </w:pPr>
      <w:r w:rsidRPr="000B4DA4"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комплексе.</w:t>
      </w:r>
    </w:p>
    <w:p w:rsidR="00F77303" w:rsidRPr="000B4DA4" w:rsidRDefault="00F77303" w:rsidP="0038005B">
      <w:pPr>
        <w:widowControl w:val="0"/>
        <w:autoSpaceDE w:val="0"/>
        <w:autoSpaceDN w:val="0"/>
        <w:adjustRightInd w:val="0"/>
        <w:ind w:firstLine="709"/>
      </w:pPr>
    </w:p>
    <w:p w:rsidR="000B4DA4" w:rsidRPr="000B4DA4" w:rsidRDefault="000B4DA4" w:rsidP="000B4DA4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4. Характеристика основных мероприятий подпрограммы</w:t>
      </w:r>
    </w:p>
    <w:p w:rsidR="000B4DA4" w:rsidRPr="000B4DA4" w:rsidRDefault="000B4DA4" w:rsidP="0038005B">
      <w:pPr>
        <w:widowControl w:val="0"/>
        <w:autoSpaceDE w:val="0"/>
        <w:autoSpaceDN w:val="0"/>
        <w:adjustRightInd w:val="0"/>
      </w:pPr>
    </w:p>
    <w:p w:rsidR="0038005B" w:rsidRPr="000B4DA4" w:rsidRDefault="0038005B" w:rsidP="000B4DA4">
      <w:pPr>
        <w:widowControl w:val="0"/>
        <w:autoSpaceDE w:val="0"/>
        <w:autoSpaceDN w:val="0"/>
        <w:adjustRightInd w:val="0"/>
        <w:ind w:firstLine="851"/>
      </w:pPr>
      <w:r w:rsidRPr="000B4DA4">
        <w:t xml:space="preserve">Главными распорядителями бюджетных средств является администрация г. Назарово. Сроки реализации подпрограммы  </w:t>
      </w:r>
      <w:r w:rsidR="00BD067B">
        <w:t>201</w:t>
      </w:r>
      <w:r w:rsidR="00C47F6B">
        <w:t>9</w:t>
      </w:r>
      <w:r w:rsidRPr="000B4DA4">
        <w:t xml:space="preserve"> – </w:t>
      </w:r>
      <w:r w:rsidR="00C47F6B">
        <w:t>2021</w:t>
      </w:r>
      <w:r w:rsidRPr="000B4DA4">
        <w:t xml:space="preserve"> гг.</w:t>
      </w:r>
    </w:p>
    <w:p w:rsidR="0038005B" w:rsidRPr="000B4DA4" w:rsidRDefault="0038005B" w:rsidP="0038005B">
      <w:pPr>
        <w:pStyle w:val="aff1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Основными направлениями расходов является:</w:t>
      </w:r>
    </w:p>
    <w:p w:rsidR="0038005B" w:rsidRPr="000B4DA4" w:rsidRDefault="0038005B" w:rsidP="0038005B">
      <w:pPr>
        <w:numPr>
          <w:ilvl w:val="0"/>
          <w:numId w:val="22"/>
        </w:numPr>
        <w:ind w:left="0" w:firstLine="284"/>
      </w:pPr>
      <w:r w:rsidRPr="000B4DA4">
        <w:t>реализация мероприятий по патриотическому воспитанию молодежи города Назарово.</w:t>
      </w:r>
    </w:p>
    <w:p w:rsidR="0038005B" w:rsidRPr="0073110D" w:rsidRDefault="0038005B" w:rsidP="0038005B">
      <w:pPr>
        <w:ind w:firstLine="709"/>
      </w:pPr>
      <w:r w:rsidRPr="000B4DA4">
        <w:lastRenderedPageBreak/>
        <w:t xml:space="preserve">Объемы финансирования муниципальной программы по источникам и </w:t>
      </w:r>
      <w:r w:rsidRPr="0073110D">
        <w:t>направлениям расходования сре</w:t>
      </w:r>
      <w:proofErr w:type="gramStart"/>
      <w:r w:rsidRPr="0073110D">
        <w:t>дств пр</w:t>
      </w:r>
      <w:proofErr w:type="gramEnd"/>
      <w:r w:rsidRPr="0073110D">
        <w:t>едставлены в приложении № 7 к Программе.</w:t>
      </w:r>
    </w:p>
    <w:p w:rsidR="001F1E99" w:rsidRPr="00971792" w:rsidRDefault="001F1E99" w:rsidP="001F1E99">
      <w:pPr>
        <w:snapToGrid w:val="0"/>
        <w:ind w:firstLine="709"/>
      </w:pPr>
      <w:r w:rsidRPr="00971792">
        <w:t xml:space="preserve">Общий объем финансирования подпрограммы на </w:t>
      </w:r>
      <w:r w:rsidR="00BD067B" w:rsidRPr="00971792">
        <w:t>201</w:t>
      </w:r>
      <w:r w:rsidR="00C47F6B" w:rsidRPr="00971792">
        <w:t>9</w:t>
      </w:r>
      <w:r w:rsidRPr="00971792">
        <w:t xml:space="preserve"> – </w:t>
      </w:r>
      <w:r w:rsidR="00BD067B" w:rsidRPr="00971792">
        <w:t>202</w:t>
      </w:r>
      <w:r w:rsidR="00C47F6B" w:rsidRPr="00971792">
        <w:t>1</w:t>
      </w:r>
      <w:r w:rsidRPr="00971792">
        <w:t xml:space="preserve"> годы составляет </w:t>
      </w:r>
      <w:r w:rsidR="001C492A" w:rsidRPr="00971792">
        <w:t xml:space="preserve">   </w:t>
      </w:r>
      <w:r w:rsidR="001C492A" w:rsidRPr="00971792">
        <w:rPr>
          <w:rFonts w:eastAsia="SimSun"/>
          <w:kern w:val="1"/>
        </w:rPr>
        <w:t>123, 048</w:t>
      </w:r>
      <w:r w:rsidRPr="00971792">
        <w:t xml:space="preserve"> тыс. рублей, в том числе за счет средств федерального бюджета – 0 тыс. рублей, краевого бюджета </w:t>
      </w:r>
      <w:r w:rsidR="00D350B5" w:rsidRPr="00971792">
        <w:t>0</w:t>
      </w:r>
      <w:r w:rsidRPr="00971792">
        <w:t xml:space="preserve"> тыс. рублей, местного бюджета – </w:t>
      </w:r>
      <w:r w:rsidR="001C492A" w:rsidRPr="00971792">
        <w:rPr>
          <w:rFonts w:eastAsia="SimSun"/>
          <w:kern w:val="1"/>
        </w:rPr>
        <w:t xml:space="preserve">123, 048 </w:t>
      </w:r>
      <w:r w:rsidRPr="00971792">
        <w:t>тыс. рублей.</w:t>
      </w:r>
    </w:p>
    <w:p w:rsidR="001F1E99" w:rsidRPr="00971792" w:rsidRDefault="00BD067B" w:rsidP="001F1E99">
      <w:pPr>
        <w:snapToGrid w:val="0"/>
        <w:ind w:left="-108" w:firstLine="816"/>
      </w:pPr>
      <w:r w:rsidRPr="00971792">
        <w:t>201</w:t>
      </w:r>
      <w:r w:rsidR="00C47F6B" w:rsidRPr="00971792">
        <w:t>9</w:t>
      </w:r>
      <w:r w:rsidR="001F1E99" w:rsidRPr="00971792">
        <w:t xml:space="preserve"> год </w:t>
      </w:r>
      <w:r w:rsidR="00930E11" w:rsidRPr="00971792">
        <w:rPr>
          <w:rFonts w:eastAsia="SimSun"/>
          <w:kern w:val="1"/>
        </w:rPr>
        <w:t>41, 016</w:t>
      </w:r>
      <w:r w:rsidR="00930E11" w:rsidRPr="00971792">
        <w:t xml:space="preserve"> </w:t>
      </w:r>
      <w:r w:rsidR="001F1E99" w:rsidRPr="00971792">
        <w:t>тыс. рублей</w:t>
      </w:r>
      <w:r w:rsidR="00ED4616" w:rsidRPr="00971792">
        <w:t xml:space="preserve"> </w:t>
      </w:r>
      <w:r w:rsidR="001C492A" w:rsidRPr="00971792">
        <w:t xml:space="preserve">за счет средств </w:t>
      </w:r>
      <w:r w:rsidR="001F1E99" w:rsidRPr="00971792">
        <w:t xml:space="preserve">местного бюджета – </w:t>
      </w:r>
      <w:r w:rsidR="001C492A" w:rsidRPr="00971792">
        <w:rPr>
          <w:rFonts w:eastAsia="SimSun"/>
          <w:kern w:val="1"/>
        </w:rPr>
        <w:t>41, 016</w:t>
      </w:r>
      <w:r w:rsidR="00D350B5" w:rsidRPr="00971792">
        <w:t xml:space="preserve"> </w:t>
      </w:r>
      <w:r w:rsidR="001F1E99" w:rsidRPr="00971792">
        <w:t>тыс. рублей.</w:t>
      </w:r>
    </w:p>
    <w:p w:rsidR="001F1E99" w:rsidRPr="00971792" w:rsidRDefault="00C47F6B" w:rsidP="001F1E99">
      <w:pPr>
        <w:snapToGrid w:val="0"/>
        <w:ind w:left="-108" w:firstLine="816"/>
      </w:pPr>
      <w:r w:rsidRPr="00971792">
        <w:t>2020</w:t>
      </w:r>
      <w:r w:rsidR="001F1E99" w:rsidRPr="00971792">
        <w:t xml:space="preserve"> год </w:t>
      </w:r>
      <w:r w:rsidR="00ED4616" w:rsidRPr="00971792">
        <w:rPr>
          <w:rFonts w:eastAsia="SimSun"/>
          <w:kern w:val="1"/>
        </w:rPr>
        <w:t xml:space="preserve">41, 016 </w:t>
      </w:r>
      <w:r w:rsidR="001F1E99" w:rsidRPr="00971792">
        <w:t xml:space="preserve"> тыс. рублей за счет средств местного бюджета – </w:t>
      </w:r>
      <w:r w:rsidR="001C492A" w:rsidRPr="00971792">
        <w:rPr>
          <w:rFonts w:eastAsia="SimSun"/>
          <w:kern w:val="1"/>
        </w:rPr>
        <w:t xml:space="preserve">41, 016 </w:t>
      </w:r>
      <w:r w:rsidR="001F1E99" w:rsidRPr="00971792">
        <w:t xml:space="preserve"> тыс. рублей.</w:t>
      </w:r>
    </w:p>
    <w:p w:rsidR="00D42DF0" w:rsidRPr="000B4DA4" w:rsidRDefault="00BD067B" w:rsidP="00955074">
      <w:pPr>
        <w:snapToGrid w:val="0"/>
        <w:ind w:left="-108" w:firstLine="817"/>
      </w:pPr>
      <w:r w:rsidRPr="00971792">
        <w:t>202</w:t>
      </w:r>
      <w:r w:rsidR="00C47F6B" w:rsidRPr="00971792">
        <w:t>1</w:t>
      </w:r>
      <w:r w:rsidR="001F1E99" w:rsidRPr="00971792">
        <w:t xml:space="preserve"> год </w:t>
      </w:r>
      <w:r w:rsidR="00ED4616" w:rsidRPr="00971792">
        <w:rPr>
          <w:rFonts w:eastAsia="SimSun"/>
          <w:kern w:val="1"/>
        </w:rPr>
        <w:t xml:space="preserve">41, 016 </w:t>
      </w:r>
      <w:r w:rsidR="001F1E99" w:rsidRPr="00971792">
        <w:t xml:space="preserve">тыс. рублей за счет средств местного бюджета – </w:t>
      </w:r>
      <w:r w:rsidR="001C492A" w:rsidRPr="00971792">
        <w:rPr>
          <w:rFonts w:eastAsia="SimSun"/>
          <w:kern w:val="1"/>
        </w:rPr>
        <w:t xml:space="preserve">41, 016 </w:t>
      </w:r>
      <w:r w:rsidR="001F1E99" w:rsidRPr="00971792">
        <w:t>тыс. рублей.</w:t>
      </w:r>
    </w:p>
    <w:p w:rsidR="00BF3416" w:rsidRDefault="00BF3416" w:rsidP="000D0027">
      <w:pPr>
        <w:snapToGrid w:val="0"/>
      </w:pPr>
    </w:p>
    <w:p w:rsidR="00BF3416" w:rsidRDefault="00BF3416" w:rsidP="00BF3416">
      <w:pPr>
        <w:widowControl w:val="0"/>
        <w:spacing w:line="100" w:lineRule="atLeast"/>
        <w:ind w:left="720"/>
        <w:jc w:val="center"/>
      </w:pPr>
      <w:r w:rsidRPr="001C492A">
        <w:t xml:space="preserve">Паспорт </w:t>
      </w:r>
      <w:r w:rsidR="003F6C80">
        <w:t>3</w:t>
      </w:r>
      <w:r w:rsidRPr="001C492A">
        <w:t xml:space="preserve"> подпрограммы Программы</w:t>
      </w:r>
    </w:p>
    <w:p w:rsidR="00BA5AAF" w:rsidRPr="000B4DA4" w:rsidRDefault="00BA5AAF" w:rsidP="00BF3416">
      <w:pPr>
        <w:widowControl w:val="0"/>
        <w:spacing w:line="100" w:lineRule="atLeast"/>
        <w:ind w:left="720"/>
        <w:jc w:val="center"/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6804"/>
      </w:tblGrid>
      <w:tr w:rsidR="00A12A23" w:rsidRPr="000B4DA4" w:rsidTr="00BF3416">
        <w:trPr>
          <w:trHeight w:val="633"/>
        </w:trPr>
        <w:tc>
          <w:tcPr>
            <w:tcW w:w="2769" w:type="dxa"/>
            <w:shd w:val="clear" w:color="auto" w:fill="auto"/>
          </w:tcPr>
          <w:p w:rsidR="00A12A23" w:rsidRPr="005C2CF5" w:rsidRDefault="00A12A23" w:rsidP="00BF3416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C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5C2CF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804" w:type="dxa"/>
            <w:shd w:val="clear" w:color="auto" w:fill="auto"/>
          </w:tcPr>
          <w:p w:rsidR="00A12A23" w:rsidRPr="00A12A23" w:rsidRDefault="00A12A23" w:rsidP="00A12A23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A23">
              <w:rPr>
                <w:rFonts w:ascii="Times New Roman" w:hAnsi="Times New Roman" w:cs="Times New Roman"/>
                <w:b/>
                <w:sz w:val="24"/>
                <w:szCs w:val="24"/>
              </w:rPr>
              <w:t>«Укрепление гражданского единства и гармонизация межнациональных и межконфессиональных отношений в городе Назарово» (далее подпрограмма)</w:t>
            </w:r>
          </w:p>
        </w:tc>
      </w:tr>
      <w:tr w:rsidR="00A12A23" w:rsidRPr="000B4DA4" w:rsidTr="00BF3416">
        <w:trPr>
          <w:trHeight w:val="800"/>
        </w:trPr>
        <w:tc>
          <w:tcPr>
            <w:tcW w:w="2769" w:type="dxa"/>
            <w:shd w:val="clear" w:color="auto" w:fill="auto"/>
          </w:tcPr>
          <w:p w:rsidR="00A12A23" w:rsidRPr="000B4DA4" w:rsidRDefault="00A12A23" w:rsidP="00BF3416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6804" w:type="dxa"/>
            <w:shd w:val="clear" w:color="auto" w:fill="auto"/>
          </w:tcPr>
          <w:p w:rsidR="00A12A23" w:rsidRPr="0058527C" w:rsidRDefault="00A12A23" w:rsidP="00A12A23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527C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="001A166E">
              <w:rPr>
                <w:rFonts w:ascii="Times New Roman" w:hAnsi="Times New Roman" w:cs="Times New Roman"/>
                <w:sz w:val="24"/>
                <w:szCs w:val="24"/>
              </w:rPr>
              <w:t>министрация города Назарово</w:t>
            </w:r>
            <w:r w:rsidRPr="005852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2A23" w:rsidRDefault="00A12A23" w:rsidP="00A12A23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52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«Многопрофильный молодёжный центр «Бригантина» г</w:t>
            </w:r>
            <w:proofErr w:type="gramStart"/>
            <w:r w:rsidRPr="0058527C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8527C">
              <w:rPr>
                <w:rFonts w:ascii="Times New Roman" w:hAnsi="Times New Roman" w:cs="Times New Roman"/>
                <w:sz w:val="24"/>
                <w:szCs w:val="24"/>
              </w:rPr>
              <w:t>азарово»</w:t>
            </w:r>
            <w:r w:rsidR="00D32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6A20" w:rsidRDefault="008C6A20" w:rsidP="00A12A23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D32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2A23" w:rsidRPr="000B4DA4" w:rsidRDefault="00A12A23" w:rsidP="00A12A23">
            <w:pPr>
              <w:widowControl w:val="0"/>
              <w:autoSpaceDE w:val="0"/>
              <w:autoSpaceDN w:val="0"/>
              <w:adjustRightInd w:val="0"/>
            </w:pPr>
            <w:r>
              <w:t>Отдел культуры администрации г</w:t>
            </w:r>
            <w:proofErr w:type="gramStart"/>
            <w:r>
              <w:t>.Н</w:t>
            </w:r>
            <w:proofErr w:type="gramEnd"/>
            <w:r>
              <w:t>азарово</w:t>
            </w:r>
            <w:r w:rsidR="00D3241A">
              <w:t>.</w:t>
            </w:r>
          </w:p>
        </w:tc>
      </w:tr>
      <w:tr w:rsidR="00A12A23" w:rsidRPr="000B4DA4" w:rsidTr="00BF3416">
        <w:trPr>
          <w:trHeight w:val="928"/>
        </w:trPr>
        <w:tc>
          <w:tcPr>
            <w:tcW w:w="2769" w:type="dxa"/>
            <w:shd w:val="clear" w:color="auto" w:fill="auto"/>
          </w:tcPr>
          <w:p w:rsidR="00A12A23" w:rsidRPr="000B4DA4" w:rsidRDefault="00A12A23" w:rsidP="00BF3416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804" w:type="dxa"/>
            <w:shd w:val="clear" w:color="auto" w:fill="auto"/>
          </w:tcPr>
          <w:p w:rsidR="00A12A23" w:rsidRPr="000B4DA4" w:rsidRDefault="00A12A23" w:rsidP="00BF3416">
            <w:pPr>
              <w:contextualSpacing/>
            </w:pPr>
            <w:r w:rsidRPr="0058527C">
              <w:rPr>
                <w:b/>
              </w:rPr>
              <w:t>«</w:t>
            </w:r>
            <w:r w:rsidRPr="0058527C">
              <w:t xml:space="preserve">Гармонизация межнациональных, </w:t>
            </w:r>
            <w:proofErr w:type="spellStart"/>
            <w:r w:rsidRPr="0058527C">
              <w:t>межконфессинальных</w:t>
            </w:r>
            <w:proofErr w:type="spellEnd"/>
            <w:r w:rsidRPr="0058527C">
              <w:t xml:space="preserve"> отношений и этнокультурное развитие народов</w:t>
            </w:r>
            <w:r>
              <w:t>, проживающих на территории</w:t>
            </w:r>
            <w:r w:rsidRPr="0058527C">
              <w:t xml:space="preserve"> города </w:t>
            </w:r>
            <w:r>
              <w:t>Назарово</w:t>
            </w:r>
            <w:r w:rsidRPr="0058527C">
              <w:rPr>
                <w:b/>
              </w:rPr>
              <w:t>»</w:t>
            </w:r>
          </w:p>
        </w:tc>
      </w:tr>
      <w:tr w:rsidR="00A12A23" w:rsidRPr="000B4DA4" w:rsidTr="00BF3416">
        <w:trPr>
          <w:trHeight w:val="317"/>
        </w:trPr>
        <w:tc>
          <w:tcPr>
            <w:tcW w:w="2769" w:type="dxa"/>
            <w:shd w:val="clear" w:color="auto" w:fill="auto"/>
          </w:tcPr>
          <w:p w:rsidR="00A12A23" w:rsidRPr="000B4DA4" w:rsidRDefault="00A12A23" w:rsidP="00BF3416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A12A23" w:rsidRPr="000B4DA4" w:rsidRDefault="00A12A23" w:rsidP="00BF3416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  <w:shd w:val="clear" w:color="auto" w:fill="auto"/>
          </w:tcPr>
          <w:p w:rsidR="00A12A23" w:rsidRDefault="00A12A23" w:rsidP="00A12A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53C1F">
              <w:t>1</w:t>
            </w:r>
            <w:r>
              <w:t>)</w:t>
            </w:r>
            <w:r w:rsidRPr="00853C1F">
              <w:t xml:space="preserve"> Обеспечение условий для укрепления единства и сохранения атмосферы взаимного уважения к национальным и конфессиональным традициям и обычаям народов, проживающих на территории города Назарово; </w:t>
            </w:r>
          </w:p>
          <w:p w:rsidR="00A12A23" w:rsidRPr="00853C1F" w:rsidRDefault="00A12A23" w:rsidP="00A12A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53C1F">
              <w:t>2</w:t>
            </w:r>
            <w:r>
              <w:t>)</w:t>
            </w:r>
            <w:r w:rsidRPr="00853C1F">
              <w:t xml:space="preserve"> Формировани</w:t>
            </w:r>
            <w:r w:rsidR="008E416D">
              <w:t>е</w:t>
            </w:r>
            <w:r w:rsidRPr="00853C1F">
              <w:t xml:space="preserve"> позитивного имиджа города или </w:t>
            </w:r>
            <w:r w:rsidRPr="00853C1F">
              <w:rPr>
                <w:lang w:eastAsia="ru-RU"/>
              </w:rPr>
              <w:t>района</w:t>
            </w:r>
            <w:r w:rsidRPr="00853C1F">
              <w:t xml:space="preserve"> как территории, комфортной для проживания представителей различных национальностей и </w:t>
            </w:r>
            <w:proofErr w:type="spellStart"/>
            <w:r w:rsidRPr="00853C1F">
              <w:t>конфессий</w:t>
            </w:r>
            <w:proofErr w:type="spellEnd"/>
            <w:r w:rsidRPr="00853C1F">
              <w:t>.</w:t>
            </w:r>
          </w:p>
          <w:p w:rsidR="00A12A23" w:rsidRPr="00A12A23" w:rsidRDefault="00A12A23" w:rsidP="00A12A23">
            <w:pPr>
              <w:contextualSpacing/>
            </w:pPr>
            <w:r w:rsidRPr="00A12A23">
              <w:t>3) Содействие формированию и поддержке традиционных духовно-нравственных ценностей в информационном пространстве</w:t>
            </w:r>
          </w:p>
        </w:tc>
      </w:tr>
      <w:tr w:rsidR="00A12A23" w:rsidRPr="000B4DA4" w:rsidTr="00BF3416">
        <w:trPr>
          <w:trHeight w:val="800"/>
        </w:trPr>
        <w:tc>
          <w:tcPr>
            <w:tcW w:w="2769" w:type="dxa"/>
            <w:shd w:val="clear" w:color="auto" w:fill="auto"/>
          </w:tcPr>
          <w:p w:rsidR="00A12A23" w:rsidRPr="000B4DA4" w:rsidRDefault="00A12A23" w:rsidP="00BF3416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подпрограммы</w:t>
            </w:r>
          </w:p>
        </w:tc>
        <w:tc>
          <w:tcPr>
            <w:tcW w:w="6804" w:type="dxa"/>
            <w:shd w:val="clear" w:color="auto" w:fill="auto"/>
          </w:tcPr>
          <w:p w:rsidR="00A12A23" w:rsidRPr="000B4DA4" w:rsidRDefault="000D0027" w:rsidP="004021F6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Д</w:t>
            </w:r>
            <w:r w:rsidR="00A12A23" w:rsidRPr="0058527C">
              <w:t xml:space="preserve">оля </w:t>
            </w:r>
            <w:r w:rsidR="00A12A23">
              <w:t>жителей города Назарово</w:t>
            </w:r>
            <w:r w:rsidR="00A12A23" w:rsidRPr="0058527C">
              <w:t>, положительно оценивающих принадлежность к общероссийской гражданской нации</w:t>
            </w:r>
            <w:r w:rsidR="00A12A23">
              <w:t xml:space="preserve"> 0,</w:t>
            </w:r>
            <w:r w:rsidR="003F6C80">
              <w:t>4</w:t>
            </w:r>
            <w:r w:rsidR="00A12A23">
              <w:t xml:space="preserve"> %</w:t>
            </w:r>
            <w:r w:rsidR="002A6C58">
              <w:t xml:space="preserve"> в 202</w:t>
            </w:r>
            <w:r w:rsidR="004021F6">
              <w:t>1</w:t>
            </w:r>
            <w:r w:rsidR="002A6C58">
              <w:t xml:space="preserve"> году</w:t>
            </w:r>
            <w:r w:rsidR="00A12A23" w:rsidRPr="0058527C">
              <w:t>;</w:t>
            </w:r>
          </w:p>
        </w:tc>
      </w:tr>
      <w:tr w:rsidR="00A12A23" w:rsidRPr="000B4DA4" w:rsidTr="00F03F22">
        <w:trPr>
          <w:trHeight w:val="526"/>
        </w:trPr>
        <w:tc>
          <w:tcPr>
            <w:tcW w:w="2769" w:type="dxa"/>
            <w:shd w:val="clear" w:color="auto" w:fill="auto"/>
          </w:tcPr>
          <w:p w:rsidR="00A12A23" w:rsidRPr="000B4DA4" w:rsidRDefault="00F03F22" w:rsidP="00BF3416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A12A23" w:rsidRPr="000B4DA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  <w:shd w:val="clear" w:color="auto" w:fill="auto"/>
          </w:tcPr>
          <w:p w:rsidR="00A12A23" w:rsidRPr="000B4DA4" w:rsidRDefault="00A12A23" w:rsidP="003F6C80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6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F6C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12A23" w:rsidRPr="000B4DA4" w:rsidTr="00BF3416">
        <w:trPr>
          <w:trHeight w:val="800"/>
        </w:trPr>
        <w:tc>
          <w:tcPr>
            <w:tcW w:w="2769" w:type="dxa"/>
            <w:shd w:val="clear" w:color="auto" w:fill="auto"/>
          </w:tcPr>
          <w:p w:rsidR="00A12A23" w:rsidRPr="000B4DA4" w:rsidRDefault="00A12A23" w:rsidP="00BF3416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10D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  <w:r w:rsidRPr="000B4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A12A23" w:rsidRPr="0058527C" w:rsidRDefault="00A12A23" w:rsidP="00A12A23">
            <w:pPr>
              <w:snapToGrid w:val="0"/>
              <w:contextualSpacing/>
            </w:pPr>
            <w:r w:rsidRPr="0058527C">
              <w:t xml:space="preserve">Объем бюджетных ассигнований на реализацию мероприятий подпрограммы составляет всего </w:t>
            </w:r>
            <w:r w:rsidR="001C492A">
              <w:t>7</w:t>
            </w:r>
            <w:r>
              <w:t>5,00</w:t>
            </w:r>
            <w:r w:rsidRPr="0058527C">
              <w:t xml:space="preserve"> тыс. рублей по годам:</w:t>
            </w:r>
          </w:p>
          <w:p w:rsidR="00A12A23" w:rsidRPr="0058527C" w:rsidRDefault="00A12A23" w:rsidP="00A12A23">
            <w:pPr>
              <w:snapToGrid w:val="0"/>
              <w:contextualSpacing/>
            </w:pPr>
            <w:r w:rsidRPr="0058527C">
              <w:t>201</w:t>
            </w:r>
            <w:r w:rsidR="003F6C80">
              <w:t>9</w:t>
            </w:r>
            <w:r w:rsidRPr="0058527C">
              <w:t xml:space="preserve"> год – </w:t>
            </w:r>
            <w:r>
              <w:t>25,00</w:t>
            </w:r>
            <w:r w:rsidRPr="0058527C">
              <w:t xml:space="preserve"> тыс</w:t>
            </w:r>
            <w:proofErr w:type="gramStart"/>
            <w:r w:rsidRPr="0058527C">
              <w:t>.р</w:t>
            </w:r>
            <w:proofErr w:type="gramEnd"/>
            <w:r w:rsidRPr="0058527C">
              <w:t>уб.,</w:t>
            </w:r>
          </w:p>
          <w:p w:rsidR="00A12A23" w:rsidRPr="0058527C" w:rsidRDefault="003F6C80" w:rsidP="00A12A23">
            <w:pPr>
              <w:snapToGrid w:val="0"/>
              <w:contextualSpacing/>
            </w:pPr>
            <w:r>
              <w:t>2020</w:t>
            </w:r>
            <w:r w:rsidR="00A12A23" w:rsidRPr="0058527C">
              <w:t xml:space="preserve"> год – </w:t>
            </w:r>
            <w:r w:rsidR="00A12A23">
              <w:t>25,00</w:t>
            </w:r>
            <w:r w:rsidR="00A12A23" w:rsidRPr="0058527C">
              <w:t xml:space="preserve"> тыс</w:t>
            </w:r>
            <w:proofErr w:type="gramStart"/>
            <w:r w:rsidR="00A12A23" w:rsidRPr="0058527C">
              <w:t>.р</w:t>
            </w:r>
            <w:proofErr w:type="gramEnd"/>
            <w:r w:rsidR="00A12A23" w:rsidRPr="0058527C">
              <w:t>уб.,</w:t>
            </w:r>
          </w:p>
          <w:p w:rsidR="00A12A23" w:rsidRPr="0058527C" w:rsidRDefault="00A12A23" w:rsidP="00A12A23">
            <w:pPr>
              <w:snapToGrid w:val="0"/>
              <w:contextualSpacing/>
            </w:pPr>
            <w:r w:rsidRPr="0058527C">
              <w:t>20</w:t>
            </w:r>
            <w:r>
              <w:t>2</w:t>
            </w:r>
            <w:r w:rsidR="003F6C80">
              <w:t>1</w:t>
            </w:r>
            <w:r w:rsidRPr="0058527C">
              <w:t xml:space="preserve"> год – </w:t>
            </w:r>
            <w:r>
              <w:t>25,00</w:t>
            </w:r>
            <w:r w:rsidR="000B430E">
              <w:t xml:space="preserve"> </w:t>
            </w:r>
            <w:r w:rsidRPr="0058527C">
              <w:t>тыс</w:t>
            </w:r>
            <w:proofErr w:type="gramStart"/>
            <w:r w:rsidRPr="0058527C">
              <w:t>.р</w:t>
            </w:r>
            <w:proofErr w:type="gramEnd"/>
            <w:r w:rsidRPr="0058527C">
              <w:t>уб.</w:t>
            </w:r>
          </w:p>
          <w:p w:rsidR="00A12A23" w:rsidRPr="0058527C" w:rsidRDefault="00A12A23" w:rsidP="00A12A23">
            <w:pPr>
              <w:snapToGrid w:val="0"/>
              <w:contextualSpacing/>
            </w:pPr>
            <w:r w:rsidRPr="0058527C">
              <w:t>по источникам финансирования:</w:t>
            </w:r>
          </w:p>
          <w:p w:rsidR="00A12A23" w:rsidRPr="0058527C" w:rsidRDefault="00A12A23" w:rsidP="00A12A23">
            <w:pPr>
              <w:tabs>
                <w:tab w:val="left" w:pos="3381"/>
              </w:tabs>
              <w:snapToGrid w:val="0"/>
              <w:contextualSpacing/>
            </w:pPr>
            <w:r w:rsidRPr="0058527C">
              <w:t>муниципальный бюджет:</w:t>
            </w:r>
            <w:r w:rsidRPr="0058527C">
              <w:tab/>
            </w:r>
          </w:p>
          <w:p w:rsidR="00A12A23" w:rsidRPr="0058527C" w:rsidRDefault="00A12A23" w:rsidP="00A12A23">
            <w:pPr>
              <w:snapToGrid w:val="0"/>
              <w:contextualSpacing/>
            </w:pPr>
            <w:r w:rsidRPr="0058527C">
              <w:t xml:space="preserve">всего: </w:t>
            </w:r>
            <w:r>
              <w:t>25,00</w:t>
            </w:r>
            <w:r w:rsidR="000B430E">
              <w:t xml:space="preserve"> </w:t>
            </w:r>
            <w:r w:rsidRPr="0058527C">
              <w:t>тыс. руб.,</w:t>
            </w:r>
          </w:p>
          <w:p w:rsidR="00A12A23" w:rsidRPr="0058527C" w:rsidRDefault="003F6C80" w:rsidP="00A12A23">
            <w:pPr>
              <w:snapToGrid w:val="0"/>
              <w:contextualSpacing/>
            </w:pPr>
            <w:r>
              <w:t>2019</w:t>
            </w:r>
            <w:r w:rsidR="00A12A23" w:rsidRPr="0058527C">
              <w:t xml:space="preserve"> год – </w:t>
            </w:r>
            <w:r w:rsidR="00A12A23">
              <w:t>25,00</w:t>
            </w:r>
            <w:r w:rsidR="00A12A23" w:rsidRPr="0058527C">
              <w:t xml:space="preserve"> тыс. руб.,</w:t>
            </w:r>
          </w:p>
          <w:p w:rsidR="00A12A23" w:rsidRPr="0058527C" w:rsidRDefault="003F6C80" w:rsidP="00A12A23">
            <w:pPr>
              <w:snapToGrid w:val="0"/>
              <w:contextualSpacing/>
            </w:pPr>
            <w:r>
              <w:t>2020</w:t>
            </w:r>
            <w:r w:rsidR="00A12A23" w:rsidRPr="0058527C">
              <w:t xml:space="preserve"> год – </w:t>
            </w:r>
            <w:r w:rsidR="00A12A23">
              <w:t>25,00</w:t>
            </w:r>
            <w:r w:rsidR="00A12A23" w:rsidRPr="0058527C">
              <w:t xml:space="preserve"> тыс. руб.,</w:t>
            </w:r>
          </w:p>
          <w:p w:rsidR="00A12A23" w:rsidRPr="000B4DA4" w:rsidRDefault="003F6C80" w:rsidP="00A12A23">
            <w:pPr>
              <w:snapToGrid w:val="0"/>
            </w:pPr>
            <w:r>
              <w:t>2021</w:t>
            </w:r>
            <w:r w:rsidR="00A12A23" w:rsidRPr="0058527C">
              <w:t xml:space="preserve"> год - </w:t>
            </w:r>
            <w:r w:rsidR="00A12A23">
              <w:t>25,00</w:t>
            </w:r>
            <w:r w:rsidR="00A12A23" w:rsidRPr="0058527C">
              <w:t xml:space="preserve"> тыс. руб.</w:t>
            </w:r>
          </w:p>
        </w:tc>
      </w:tr>
    </w:tbl>
    <w:p w:rsidR="00F03F22" w:rsidRDefault="00F03F22" w:rsidP="00F03F22">
      <w:pPr>
        <w:widowControl w:val="0"/>
        <w:spacing w:line="100" w:lineRule="atLeast"/>
        <w:ind w:left="360"/>
        <w:jc w:val="center"/>
      </w:pPr>
    </w:p>
    <w:p w:rsidR="00F03F22" w:rsidRDefault="00F03F22" w:rsidP="00F03F22">
      <w:pPr>
        <w:widowControl w:val="0"/>
        <w:spacing w:line="100" w:lineRule="atLeast"/>
        <w:ind w:left="360"/>
        <w:jc w:val="center"/>
      </w:pPr>
      <w:r w:rsidRPr="000B4DA4">
        <w:t>1. Постановка общегородской проблемы подпрограммы</w:t>
      </w:r>
    </w:p>
    <w:p w:rsidR="001E3100" w:rsidRPr="00FE57FA" w:rsidRDefault="001E3100" w:rsidP="00F03F22">
      <w:pPr>
        <w:widowControl w:val="0"/>
        <w:spacing w:line="100" w:lineRule="atLeast"/>
        <w:ind w:left="360"/>
        <w:jc w:val="center"/>
        <w:rPr>
          <w:sz w:val="28"/>
          <w:szCs w:val="28"/>
        </w:rPr>
      </w:pPr>
    </w:p>
    <w:p w:rsidR="00FE57FA" w:rsidRPr="00946A6F" w:rsidRDefault="00FE57FA" w:rsidP="00FE57FA">
      <w:pPr>
        <w:widowControl w:val="0"/>
        <w:autoSpaceDE w:val="0"/>
        <w:autoSpaceDN w:val="0"/>
        <w:adjustRightInd w:val="0"/>
        <w:ind w:left="77" w:firstLine="425"/>
      </w:pPr>
      <w:r w:rsidRPr="00946A6F">
        <w:t>В последние годы в стране актуализируются вопросы межнационального и межконфессионального согласия, развития национальных культур и</w:t>
      </w:r>
      <w:r w:rsidR="00FD68CD" w:rsidRPr="00946A6F">
        <w:t xml:space="preserve"> интеграции иммигрантов. </w:t>
      </w:r>
      <w:r w:rsidRPr="00946A6F">
        <w:t>Так</w:t>
      </w:r>
      <w:r w:rsidR="008E416D">
        <w:t>,</w:t>
      </w:r>
      <w:r w:rsidRPr="00946A6F">
        <w:t xml:space="preserve"> в перечне поручений Президента Российской Федерации от 27.02.2011 N Пр-488 по итогам заседания президиума Государственного совета в феврале 2011 года предусмотрены вопросы развития национальных культур. </w:t>
      </w:r>
      <w:proofErr w:type="gramStart"/>
      <w:r w:rsidRPr="00946A6F">
        <w:t>Аналогичные проблемы затрагивались в перечне поручений Президента Российской Федерации от 03.06.2011 по итогам совещания по вопросам противодействия экстремизму в Российской Федерации 23 мая 2011 г., а также в Указе Президента Российской Федерации № 602 от 07.05.2012 «Об обеспечении межнационального согласия», подпункте 3 «г» перечня поручений Президента Российской Федерации от 11 февраля 2013 г. № Пр-240. 13 июня 2012 г. Президент Российской Федерации</w:t>
      </w:r>
      <w:proofErr w:type="gramEnd"/>
      <w:r w:rsidRPr="00946A6F">
        <w:t xml:space="preserve"> утвердил Концепцию государственной миграционной политики Российской Федерации на период 2014 – 2016 годы до 2025 года, в которой целый раздел посвящен вопросам интеграции и адаптации мигрантов. </w:t>
      </w:r>
    </w:p>
    <w:p w:rsidR="00FE57FA" w:rsidRPr="00946A6F" w:rsidRDefault="00FE57FA" w:rsidP="00FE57FA">
      <w:pPr>
        <w:widowControl w:val="0"/>
        <w:autoSpaceDE w:val="0"/>
        <w:autoSpaceDN w:val="0"/>
        <w:adjustRightInd w:val="0"/>
        <w:ind w:left="77" w:firstLine="425"/>
      </w:pPr>
      <w:r w:rsidRPr="00946A6F">
        <w:t xml:space="preserve">Наконец, Указом Президента Российской Федерации от 19.12.2012 № 1666 утверждена Стратегия государственной национальной политики Российской Федерации на период до 2025 года. </w:t>
      </w:r>
      <w:r w:rsidR="008E416D">
        <w:t>Р</w:t>
      </w:r>
      <w:r w:rsidRPr="00946A6F">
        <w:t>аспоряжением Правительства Российской Федерации от 15.07.2013 № 1226-р органам исполнительной власти субъектов Российской Федерации дано поручение: «… разработать и утвердить региональные планы мероприятий по реализации Стратегии государственной национальной политики Российской Федерации на период до 2025 года».</w:t>
      </w:r>
    </w:p>
    <w:p w:rsidR="00FE57FA" w:rsidRPr="00946A6F" w:rsidRDefault="00125AEC" w:rsidP="00FE57FA">
      <w:pPr>
        <w:widowControl w:val="0"/>
        <w:autoSpaceDE w:val="0"/>
        <w:autoSpaceDN w:val="0"/>
        <w:adjustRightInd w:val="0"/>
        <w:ind w:left="77" w:firstLine="425"/>
      </w:pPr>
      <w:r w:rsidRPr="00946A6F">
        <w:t xml:space="preserve">В Красноярском крае </w:t>
      </w:r>
      <w:r w:rsidR="008E416D">
        <w:t>с 2015 года</w:t>
      </w:r>
      <w:r w:rsidRPr="00946A6F">
        <w:t xml:space="preserve"> действует государственная программа «Укрепление единства российской нации и этнокультурное развитие народов Красноярского края», утвержденная постановлением Правительства Красноярского края от 30.09.2014 № 442-п. </w:t>
      </w:r>
      <w:r w:rsidR="00B66ADD" w:rsidRPr="00946A6F">
        <w:t>Н</w:t>
      </w:r>
      <w:r w:rsidRPr="00946A6F">
        <w:t xml:space="preserve">а уровне </w:t>
      </w:r>
      <w:r w:rsidR="008E416D">
        <w:t>П</w:t>
      </w:r>
      <w:r w:rsidRPr="00946A6F">
        <w:t xml:space="preserve">равительства края, </w:t>
      </w:r>
      <w:r w:rsidR="009C3BDA" w:rsidRPr="00946A6F">
        <w:t xml:space="preserve">муниципалитетам </w:t>
      </w:r>
      <w:r w:rsidRPr="00946A6F">
        <w:t xml:space="preserve">ставится </w:t>
      </w:r>
      <w:r w:rsidR="00FE57FA" w:rsidRPr="00946A6F">
        <w:t xml:space="preserve">задача </w:t>
      </w:r>
      <w:r w:rsidRPr="00946A6F">
        <w:t xml:space="preserve">по </w:t>
      </w:r>
      <w:r w:rsidR="00B66ADD" w:rsidRPr="00946A6F">
        <w:t>созданию и расширению</w:t>
      </w:r>
      <w:r w:rsidRPr="00946A6F">
        <w:t xml:space="preserve"> на территории мероприятий, направленных на </w:t>
      </w:r>
      <w:r w:rsidR="00FE57FA" w:rsidRPr="00946A6F">
        <w:t>гармонизаци</w:t>
      </w:r>
      <w:r w:rsidRPr="00946A6F">
        <w:t xml:space="preserve">ю </w:t>
      </w:r>
      <w:r w:rsidR="00FE57FA" w:rsidRPr="00946A6F">
        <w:t>межэтнических отношений</w:t>
      </w:r>
      <w:r w:rsidR="009C3BDA" w:rsidRPr="00946A6F">
        <w:t>, развитие диалога религий и межнационального мир</w:t>
      </w:r>
      <w:r w:rsidR="00B66ADD" w:rsidRPr="00946A6F">
        <w:t>а</w:t>
      </w:r>
      <w:r w:rsidR="009C3BDA" w:rsidRPr="00946A6F">
        <w:t xml:space="preserve"> на территории.</w:t>
      </w:r>
    </w:p>
    <w:p w:rsidR="0022100F" w:rsidRPr="00B66ADD" w:rsidRDefault="0022100F" w:rsidP="00B66ADD">
      <w:pPr>
        <w:widowControl w:val="0"/>
        <w:autoSpaceDE w:val="0"/>
        <w:autoSpaceDN w:val="0"/>
        <w:adjustRightInd w:val="0"/>
        <w:ind w:firstLine="502"/>
      </w:pPr>
      <w:r w:rsidRPr="00946A6F">
        <w:t xml:space="preserve">При существенном преобладании славянских народов население города Назарово этнически неоднородно. </w:t>
      </w:r>
      <w:proofErr w:type="gramStart"/>
      <w:r w:rsidRPr="00946A6F">
        <w:t>В муниципальном образовании город Назарово также прожива</w:t>
      </w:r>
      <w:r w:rsidR="005250FF">
        <w:t>ю</w:t>
      </w:r>
      <w:r w:rsidRPr="00946A6F">
        <w:t>т сообщества татар и армян, украинцев, дагестанцев, таджиков, азербайджанцев и др. И хотя жители различных национальностей активно включены в культурно-просветительс</w:t>
      </w:r>
      <w:r w:rsidR="001C492A">
        <w:t>к</w:t>
      </w:r>
      <w:r w:rsidRPr="00946A6F">
        <w:t>ую деятельность, все имеют равные права, являются членами управляющих, попечительских и общественных советов в различных сферах деятельности муниципального образования, а также входят в состав местной общественной палаты города, на сегодняшний день нет доступных для широкого</w:t>
      </w:r>
      <w:proofErr w:type="gramEnd"/>
      <w:r w:rsidRPr="00946A6F">
        <w:t xml:space="preserve"> числа жителей города и официально подтвержденных данных касающихся непосредственно города Назарово и, соответственно, нет механизмов работы с представителями любых национальных и конфессиональных диаспор города. </w:t>
      </w:r>
    </w:p>
    <w:p w:rsidR="00FD68CD" w:rsidRPr="005250FF" w:rsidRDefault="00FD68CD" w:rsidP="005250FF">
      <w:pPr>
        <w:widowControl w:val="0"/>
        <w:autoSpaceDE w:val="0"/>
        <w:autoSpaceDN w:val="0"/>
        <w:adjustRightInd w:val="0"/>
        <w:ind w:firstLine="502"/>
      </w:pPr>
      <w:r w:rsidRPr="005250FF">
        <w:t xml:space="preserve">Разработка данной подпрограммы обусловлена </w:t>
      </w:r>
      <w:r w:rsidR="005250FF">
        <w:t xml:space="preserve">также </w:t>
      </w:r>
      <w:r w:rsidRPr="005250FF">
        <w:t xml:space="preserve">необходимостью </w:t>
      </w:r>
      <w:r w:rsidR="005250FF" w:rsidRPr="001E3100">
        <w:t xml:space="preserve">содействия интеграции мигрантов в </w:t>
      </w:r>
      <w:proofErr w:type="spellStart"/>
      <w:r w:rsidR="005250FF" w:rsidRPr="00600C20">
        <w:t>социокультурную</w:t>
      </w:r>
      <w:proofErr w:type="spellEnd"/>
      <w:r w:rsidR="005250FF" w:rsidRPr="001E3100">
        <w:t xml:space="preserve"> среду</w:t>
      </w:r>
      <w:r w:rsidR="005250FF">
        <w:t xml:space="preserve"> города</w:t>
      </w:r>
      <w:r w:rsidR="005250FF" w:rsidRPr="001E3100">
        <w:t xml:space="preserve"> через расширение культурно-просветительской деятельности, развитие мероприятий межнационального характера </w:t>
      </w:r>
      <w:r w:rsidR="005250FF">
        <w:t xml:space="preserve"> городского</w:t>
      </w:r>
      <w:r w:rsidR="005250FF" w:rsidRPr="001E3100">
        <w:t xml:space="preserve"> уровня (особенно в молодежной среде, направленных на формирование здорового образа жиз</w:t>
      </w:r>
      <w:r w:rsidR="005250FF">
        <w:t xml:space="preserve">ни и </w:t>
      </w:r>
      <w:proofErr w:type="spellStart"/>
      <w:r w:rsidR="005250FF">
        <w:t>этнотолерантной</w:t>
      </w:r>
      <w:proofErr w:type="spellEnd"/>
      <w:r w:rsidR="005250FF">
        <w:t xml:space="preserve"> идеологии), </w:t>
      </w:r>
      <w:r w:rsidRPr="005250FF">
        <w:t xml:space="preserve">поддержания стабильной социально-экономической обстановки в сфере межнациональных и межконфессиональных отношений на территории города </w:t>
      </w:r>
      <w:r w:rsidR="00423E8D" w:rsidRPr="005250FF">
        <w:t>Назарово</w:t>
      </w:r>
      <w:r w:rsidRPr="005250FF">
        <w:t>.</w:t>
      </w:r>
    </w:p>
    <w:p w:rsidR="00FD68CD" w:rsidRPr="005250FF" w:rsidRDefault="0022100F" w:rsidP="005250FF">
      <w:pPr>
        <w:autoSpaceDE w:val="0"/>
        <w:autoSpaceDN w:val="0"/>
        <w:adjustRightInd w:val="0"/>
        <w:ind w:firstLine="540"/>
      </w:pPr>
      <w:r w:rsidRPr="005250FF">
        <w:t>Нельзя отрицать тот факт, что с</w:t>
      </w:r>
      <w:r w:rsidR="00FD68CD" w:rsidRPr="005250FF">
        <w:t xml:space="preserve">фера </w:t>
      </w:r>
      <w:proofErr w:type="spellStart"/>
      <w:r w:rsidR="00FD68CD" w:rsidRPr="005250FF">
        <w:t>этноконфессиональных</w:t>
      </w:r>
      <w:proofErr w:type="spellEnd"/>
      <w:r w:rsidR="00FD68CD" w:rsidRPr="005250FF">
        <w:t xml:space="preserve"> отношений в последнее время становится наиболее вероятным центром притяжения конфликтных настроений населения. </w:t>
      </w:r>
      <w:proofErr w:type="gramStart"/>
      <w:r w:rsidR="00946A6F" w:rsidRPr="005250FF">
        <w:t xml:space="preserve">Ответственным лицом за ведение системы мониторинга в городе Назарово состояния межнациональных и межконфессиональных отношений и раннего </w:t>
      </w:r>
      <w:r w:rsidR="00946A6F" w:rsidRPr="005250FF">
        <w:lastRenderedPageBreak/>
        <w:t>предупреждения межнациональных конфликтов является заместитель руководителя администрации города, однако одного муниципального служащего, в компетенции которого находятся вопросы в сфере укрепления межнационального и межконфессионального согласия недостаточно</w:t>
      </w:r>
      <w:r w:rsidR="005250FF" w:rsidRPr="005250FF">
        <w:t xml:space="preserve"> для обеспечения высокого уровня взаимодействия </w:t>
      </w:r>
      <w:r w:rsidR="00FD68CD" w:rsidRPr="005250FF">
        <w:t>национально-культурных автономий и религиозных орга</w:t>
      </w:r>
      <w:r w:rsidR="005250FF" w:rsidRPr="005250FF">
        <w:t xml:space="preserve">низаций между собой и с </w:t>
      </w:r>
      <w:r w:rsidR="00FD68CD" w:rsidRPr="005250FF">
        <w:t>органами местного самоуправления.</w:t>
      </w:r>
      <w:proofErr w:type="gramEnd"/>
      <w:r w:rsidR="00FD68CD" w:rsidRPr="005250FF">
        <w:t xml:space="preserve"> Реализация подпрограммы будет способствовать развитию диалога религий и межнациональному миру на территории города</w:t>
      </w:r>
      <w:r w:rsidR="007C574D" w:rsidRPr="005250FF">
        <w:t>.</w:t>
      </w:r>
    </w:p>
    <w:p w:rsidR="00FD68CD" w:rsidRDefault="00FD68CD" w:rsidP="001240D0">
      <w:pPr>
        <w:autoSpaceDE w:val="0"/>
        <w:autoSpaceDN w:val="0"/>
        <w:adjustRightInd w:val="0"/>
        <w:ind w:firstLine="539"/>
        <w:contextualSpacing/>
      </w:pPr>
      <w:proofErr w:type="gramStart"/>
      <w:r w:rsidRPr="005250FF">
        <w:t>В целях комплексного решения проблем в межэтнической и межконфессиональной сферах необходимо использование методов, позволяющих заложить долгос</w:t>
      </w:r>
      <w:r w:rsidR="00423E8D" w:rsidRPr="005250FF">
        <w:t>рочную основу гармоничным межкон</w:t>
      </w:r>
      <w:r w:rsidRPr="005250FF">
        <w:t xml:space="preserve">фессиональным отношениям и позитивному развитию всех этносов, проживающих на территории города, в рамках единого </w:t>
      </w:r>
      <w:proofErr w:type="spellStart"/>
      <w:r w:rsidRPr="005250FF">
        <w:t>социокультурного</w:t>
      </w:r>
      <w:proofErr w:type="spellEnd"/>
      <w:r w:rsidRPr="005250FF">
        <w:t xml:space="preserve"> пространства.</w:t>
      </w:r>
      <w:proofErr w:type="gramEnd"/>
    </w:p>
    <w:p w:rsidR="001240D0" w:rsidRPr="005250FF" w:rsidRDefault="001240D0" w:rsidP="001240D0">
      <w:pPr>
        <w:autoSpaceDE w:val="0"/>
        <w:autoSpaceDN w:val="0"/>
        <w:adjustRightInd w:val="0"/>
        <w:ind w:firstLine="539"/>
        <w:contextualSpacing/>
      </w:pPr>
      <w:r>
        <w:t xml:space="preserve">В 2017 году в муниципальном образовании город Назарово проведено общегородское межнациональное мероприятие </w:t>
      </w:r>
      <w:r w:rsidR="00507408" w:rsidRPr="00507408">
        <w:t>«Праздник урожая - 2017 и национальных подворий» - «Щедра земля Назаровская»</w:t>
      </w:r>
      <w:r w:rsidR="00507408">
        <w:t xml:space="preserve">. </w:t>
      </w:r>
      <w:r w:rsidRPr="001240D0">
        <w:t>Мероприятие поддержано управлением общественных связей Губернатора Красноярского края и проводи</w:t>
      </w:r>
      <w:r w:rsidR="00507408">
        <w:t>лось</w:t>
      </w:r>
      <w:r w:rsidRPr="001240D0">
        <w:t xml:space="preserve"> в рамках реализации плана мероприятий государственной программы Красноярского края «Укрепление единства российской нации и этнокультурное развитие народов Красноярского края». Праздник собрал большое количество участников </w:t>
      </w:r>
      <w:r w:rsidR="005A6F0A">
        <w:t xml:space="preserve">различных национальностей </w:t>
      </w:r>
      <w:r w:rsidRPr="001240D0">
        <w:t>и зрителей (общая численность более 3 тыс. чел.)</w:t>
      </w:r>
      <w:r w:rsidR="005A6F0A">
        <w:t xml:space="preserve">, </w:t>
      </w:r>
      <w:r>
        <w:t xml:space="preserve">что </w:t>
      </w:r>
      <w:r w:rsidR="005A6F0A">
        <w:t>в свою очередь говорит об</w:t>
      </w:r>
      <w:r>
        <w:t xml:space="preserve"> </w:t>
      </w:r>
      <w:r w:rsidR="005A6F0A">
        <w:t xml:space="preserve">актуальности подобного рода событий </w:t>
      </w:r>
      <w:r>
        <w:t>среди</w:t>
      </w:r>
      <w:r w:rsidR="005A6F0A">
        <w:t xml:space="preserve"> </w:t>
      </w:r>
      <w:r>
        <w:t>населения город</w:t>
      </w:r>
      <w:r w:rsidR="005A6F0A">
        <w:t>а.</w:t>
      </w:r>
    </w:p>
    <w:p w:rsidR="00FD68CD" w:rsidRDefault="00FD68CD" w:rsidP="005250FF">
      <w:pPr>
        <w:autoSpaceDE w:val="0"/>
        <w:autoSpaceDN w:val="0"/>
        <w:adjustRightInd w:val="0"/>
        <w:ind w:firstLine="540"/>
      </w:pPr>
      <w:proofErr w:type="gramStart"/>
      <w:r w:rsidRPr="005250FF">
        <w:t xml:space="preserve">Реализация подпрограммы </w:t>
      </w:r>
      <w:r w:rsidR="00946A6F" w:rsidRPr="005250FF">
        <w:t xml:space="preserve">позволит снизить социальную и психологическую напряженность в межнациональном сообществе, снизить риски, связанные с проявлением </w:t>
      </w:r>
      <w:proofErr w:type="spellStart"/>
      <w:r w:rsidR="00946A6F" w:rsidRPr="005250FF">
        <w:t>этноксенофобии</w:t>
      </w:r>
      <w:proofErr w:type="spellEnd"/>
      <w:r w:rsidR="00946A6F" w:rsidRPr="005250FF">
        <w:t xml:space="preserve">, </w:t>
      </w:r>
      <w:r w:rsidRPr="005250FF">
        <w:t>обеспечить толерантную среду на территории посредством информирования и распространения знаний о традициях, истории национальностей и религий, укрепи</w:t>
      </w:r>
      <w:r w:rsidR="00946A6F" w:rsidRPr="005250FF">
        <w:t>ть взаимодействие между</w:t>
      </w:r>
      <w:r w:rsidRPr="005250FF">
        <w:t xml:space="preserve"> органами местного самоуправления и общественностью города </w:t>
      </w:r>
      <w:r w:rsidR="00946A6F" w:rsidRPr="005250FF">
        <w:t>Назарово</w:t>
      </w:r>
      <w:r w:rsidRPr="005250FF">
        <w:t xml:space="preserve">, </w:t>
      </w:r>
      <w:r w:rsidR="00946A6F" w:rsidRPr="005250FF">
        <w:t xml:space="preserve">а также </w:t>
      </w:r>
      <w:r w:rsidRPr="005250FF">
        <w:t xml:space="preserve">сформировать позитивный имидж города </w:t>
      </w:r>
      <w:r w:rsidR="00946A6F" w:rsidRPr="005250FF">
        <w:t>Назарово</w:t>
      </w:r>
      <w:r w:rsidRPr="005250FF">
        <w:t xml:space="preserve"> как территории, комфортной для проживания представителей любой национальности и </w:t>
      </w:r>
      <w:proofErr w:type="spellStart"/>
      <w:r w:rsidRPr="005250FF">
        <w:t>конфессии</w:t>
      </w:r>
      <w:proofErr w:type="spellEnd"/>
      <w:r w:rsidR="00946A6F" w:rsidRPr="005250FF">
        <w:t>.</w:t>
      </w:r>
      <w:proofErr w:type="gramEnd"/>
    </w:p>
    <w:p w:rsidR="002E0911" w:rsidRPr="001E3100" w:rsidRDefault="002E0911" w:rsidP="001E3100">
      <w:pPr>
        <w:widowControl w:val="0"/>
        <w:ind w:firstLine="567"/>
        <w:contextualSpacing/>
      </w:pPr>
      <w:r w:rsidRPr="000B4DA4">
        <w:t xml:space="preserve">Конечными социально-экономическими результатами </w:t>
      </w:r>
      <w:r w:rsidR="00490074">
        <w:t xml:space="preserve">реализации подпрограммы </w:t>
      </w:r>
      <w:r w:rsidRPr="001E3100">
        <w:t xml:space="preserve">являются: </w:t>
      </w:r>
    </w:p>
    <w:p w:rsidR="002E0911" w:rsidRPr="001E3100" w:rsidRDefault="002E0911" w:rsidP="00490074">
      <w:pPr>
        <w:widowControl w:val="0"/>
        <w:ind w:firstLine="567"/>
        <w:contextualSpacing/>
      </w:pPr>
      <w:r w:rsidRPr="001E3100">
        <w:t>доля жителей города Назарово, положительно оценивающих принадлежность к общероссийско</w:t>
      </w:r>
      <w:r w:rsidR="003F6C80">
        <w:t>й гражданской нации составит 0,4</w:t>
      </w:r>
      <w:r w:rsidRPr="001E3100">
        <w:t xml:space="preserve"> % </w:t>
      </w:r>
      <w:r w:rsidR="002A6C58" w:rsidRPr="001E3100">
        <w:t>в</w:t>
      </w:r>
      <w:r w:rsidR="003F6C80">
        <w:t xml:space="preserve"> 2021</w:t>
      </w:r>
      <w:r w:rsidRPr="001E3100">
        <w:t xml:space="preserve"> году;</w:t>
      </w:r>
    </w:p>
    <w:p w:rsidR="00F03F22" w:rsidRPr="000B4DA4" w:rsidRDefault="00F03F22" w:rsidP="00D3241A">
      <w:pPr>
        <w:widowControl w:val="0"/>
        <w:spacing w:line="100" w:lineRule="atLeast"/>
      </w:pPr>
    </w:p>
    <w:p w:rsidR="005250FF" w:rsidRDefault="00F03F22" w:rsidP="00D3241A">
      <w:pPr>
        <w:pStyle w:val="ConsPlusTitle"/>
        <w:ind w:left="71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B4DA4">
        <w:rPr>
          <w:rFonts w:ascii="Times New Roman" w:hAnsi="Times New Roman" w:cs="Times New Roman"/>
          <w:b w:val="0"/>
          <w:sz w:val="24"/>
          <w:szCs w:val="24"/>
        </w:rPr>
        <w:t xml:space="preserve">2. Основная цель, задачи, сроки выполнения подпрограммы, </w:t>
      </w:r>
      <w:r>
        <w:rPr>
          <w:rFonts w:ascii="Times New Roman" w:hAnsi="Times New Roman" w:cs="Times New Roman"/>
          <w:b w:val="0"/>
          <w:sz w:val="24"/>
          <w:szCs w:val="24"/>
        </w:rPr>
        <w:t>показатели результативности подпрограммы</w:t>
      </w:r>
    </w:p>
    <w:p w:rsidR="00BA5AAF" w:rsidRDefault="00BA5AAF" w:rsidP="00D3241A">
      <w:pPr>
        <w:pStyle w:val="ConsPlusTitle"/>
        <w:ind w:left="71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A166E" w:rsidRPr="00853C1F" w:rsidRDefault="001A166E" w:rsidP="001A166E">
      <w:pPr>
        <w:pStyle w:val="ConsPlusNormal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853C1F">
        <w:rPr>
          <w:rFonts w:ascii="Times New Roman" w:hAnsi="Times New Roman" w:cs="Times New Roman"/>
          <w:sz w:val="24"/>
          <w:szCs w:val="24"/>
        </w:rPr>
        <w:t>Цель подпрограммы: укрепление гражданского единства и гармонизация межнациональных и межконфессиональных отношений в городе или районе.</w:t>
      </w:r>
    </w:p>
    <w:p w:rsidR="001A166E" w:rsidRPr="00853C1F" w:rsidRDefault="001A166E" w:rsidP="001A166E">
      <w:pPr>
        <w:pStyle w:val="ConsPlusNormal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853C1F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8C6A20" w:rsidRDefault="00FD68CD" w:rsidP="001A166E">
      <w:pPr>
        <w:widowControl w:val="0"/>
        <w:autoSpaceDE w:val="0"/>
        <w:autoSpaceDN w:val="0"/>
        <w:adjustRightInd w:val="0"/>
        <w:contextualSpacing/>
      </w:pPr>
      <w:r w:rsidRPr="00FD68CD">
        <w:rPr>
          <w:i/>
        </w:rPr>
        <w:t xml:space="preserve">Задача </w:t>
      </w:r>
      <w:r w:rsidR="001A166E" w:rsidRPr="00FD68CD">
        <w:rPr>
          <w:i/>
        </w:rPr>
        <w:t>1</w:t>
      </w:r>
      <w:r w:rsidR="001A166E" w:rsidRPr="00853C1F">
        <w:t xml:space="preserve">. Обеспечение условий для укрепления единства и сохранения атмосферы взаимного уважения к национальным и конфессиональным традициям и обычаям народов, проживающих на территории города Назарово; </w:t>
      </w:r>
    </w:p>
    <w:p w:rsidR="001A166E" w:rsidRDefault="008C6A20" w:rsidP="008C6A20">
      <w:pPr>
        <w:widowControl w:val="0"/>
        <w:autoSpaceDE w:val="0"/>
        <w:autoSpaceDN w:val="0"/>
        <w:adjustRightInd w:val="0"/>
        <w:ind w:firstLine="567"/>
        <w:contextualSpacing/>
      </w:pPr>
      <w:r w:rsidRPr="000B4DA4">
        <w:t>Для</w:t>
      </w:r>
      <w:r>
        <w:t xml:space="preserve"> обеспечения вовлечения жителей</w:t>
      </w:r>
      <w:r w:rsidRPr="000B4DA4">
        <w:t xml:space="preserve"> в приоритетные направления </w:t>
      </w:r>
      <w:r>
        <w:t>национальной</w:t>
      </w:r>
      <w:r w:rsidRPr="000B4DA4">
        <w:t xml:space="preserve"> политики  необходимы инструменты поддержки инфраструктурного характера</w:t>
      </w:r>
      <w:r w:rsidR="00507408">
        <w:t>,</w:t>
      </w:r>
      <w:r w:rsidRPr="000B4DA4">
        <w:t xml:space="preserve"> </w:t>
      </w:r>
      <w:r w:rsidRPr="008C6A20">
        <w:t>направленные</w:t>
      </w:r>
      <w:r w:rsidR="00490074" w:rsidRPr="008C6A20">
        <w:t xml:space="preserve"> на решение социальных, культурных и духовных проблем социума в </w:t>
      </w:r>
      <w:r w:rsidR="008E416D">
        <w:t>г</w:t>
      </w:r>
      <w:r w:rsidR="00507408">
        <w:t xml:space="preserve">ороде </w:t>
      </w:r>
      <w:r w:rsidRPr="008C6A20">
        <w:t>Назарово.</w:t>
      </w:r>
    </w:p>
    <w:p w:rsidR="001A166E" w:rsidRDefault="00FD68CD" w:rsidP="001A166E">
      <w:pPr>
        <w:widowControl w:val="0"/>
        <w:autoSpaceDE w:val="0"/>
        <w:autoSpaceDN w:val="0"/>
        <w:adjustRightInd w:val="0"/>
        <w:contextualSpacing/>
      </w:pPr>
      <w:r w:rsidRPr="00FD68CD">
        <w:rPr>
          <w:i/>
        </w:rPr>
        <w:t>Задача</w:t>
      </w:r>
      <w:r w:rsidRPr="002A6C58">
        <w:t xml:space="preserve"> </w:t>
      </w:r>
      <w:r w:rsidR="001A166E" w:rsidRPr="00FD68CD">
        <w:rPr>
          <w:i/>
        </w:rPr>
        <w:t>2</w:t>
      </w:r>
      <w:r w:rsidR="001A166E" w:rsidRPr="002A6C58">
        <w:t xml:space="preserve">. Формирования позитивного имиджа города или </w:t>
      </w:r>
      <w:r w:rsidR="001A166E" w:rsidRPr="002A6C58">
        <w:rPr>
          <w:lang w:eastAsia="ru-RU"/>
        </w:rPr>
        <w:t>района</w:t>
      </w:r>
      <w:r w:rsidR="001A166E" w:rsidRPr="002A6C58">
        <w:t xml:space="preserve"> как территории, комфортной для проживания представителей различных национальностей и </w:t>
      </w:r>
      <w:proofErr w:type="spellStart"/>
      <w:r w:rsidR="001A166E" w:rsidRPr="002A6C58">
        <w:t>конфессий</w:t>
      </w:r>
      <w:proofErr w:type="spellEnd"/>
      <w:r w:rsidR="001A166E" w:rsidRPr="002A6C58">
        <w:t>.</w:t>
      </w:r>
    </w:p>
    <w:p w:rsidR="008C6A20" w:rsidRDefault="00490074" w:rsidP="008C6A20">
      <w:pPr>
        <w:widowControl w:val="0"/>
        <w:autoSpaceDE w:val="0"/>
        <w:autoSpaceDN w:val="0"/>
        <w:adjustRightInd w:val="0"/>
        <w:ind w:left="77" w:firstLine="425"/>
      </w:pPr>
      <w:proofErr w:type="gramStart"/>
      <w:r w:rsidRPr="008C6A20">
        <w:t xml:space="preserve">Для решения данной задачи, в подпрограмму включены мероприятия, </w:t>
      </w:r>
      <w:r w:rsidR="00FD68CD" w:rsidRPr="008C6A20">
        <w:t>направленны</w:t>
      </w:r>
      <w:r w:rsidRPr="008C6A20">
        <w:t>е</w:t>
      </w:r>
      <w:r w:rsidR="00FD68CD" w:rsidRPr="008C6A20">
        <w:t xml:space="preserve"> на создание условий для сохранения атмосферы мира и согласия между представителями различных национальностей и вероисповеданий, что будет способствовать общественно-</w:t>
      </w:r>
      <w:r w:rsidR="00FD68CD" w:rsidRPr="008C6A20">
        <w:lastRenderedPageBreak/>
        <w:t>политической с</w:t>
      </w:r>
      <w:r w:rsidR="008C6A20" w:rsidRPr="008C6A20">
        <w:t>табильности в городе Назарово</w:t>
      </w:r>
      <w:r w:rsidR="00FD68CD" w:rsidRPr="008C6A20">
        <w:t>, а также осуществлению эффективной деятельности национальных ин</w:t>
      </w:r>
      <w:r w:rsidR="008C6A20">
        <w:t>ститутов гражданского общества и соответственно</w:t>
      </w:r>
      <w:r w:rsidR="008C6A20" w:rsidRPr="008C6A20">
        <w:t xml:space="preserve"> </w:t>
      </w:r>
      <w:r w:rsidR="008C6A20">
        <w:t xml:space="preserve">формировать </w:t>
      </w:r>
      <w:r w:rsidR="008C6A20" w:rsidRPr="005250FF">
        <w:t>комфортн</w:t>
      </w:r>
      <w:r w:rsidR="008C6A20">
        <w:t xml:space="preserve">ую среду </w:t>
      </w:r>
      <w:r w:rsidR="008C6A20" w:rsidRPr="005250FF">
        <w:t xml:space="preserve">для проживания представителей любой национальности и </w:t>
      </w:r>
      <w:proofErr w:type="spellStart"/>
      <w:r w:rsidR="008C6A20" w:rsidRPr="005250FF">
        <w:t>конфессии</w:t>
      </w:r>
      <w:proofErr w:type="spellEnd"/>
      <w:r w:rsidR="008C6A20">
        <w:t>.</w:t>
      </w:r>
      <w:proofErr w:type="gramEnd"/>
    </w:p>
    <w:p w:rsidR="001A166E" w:rsidRDefault="00FD68CD" w:rsidP="008C6A20">
      <w:pPr>
        <w:widowControl w:val="0"/>
        <w:autoSpaceDE w:val="0"/>
        <w:autoSpaceDN w:val="0"/>
        <w:adjustRightInd w:val="0"/>
        <w:ind w:left="77" w:firstLine="425"/>
      </w:pPr>
      <w:r w:rsidRPr="00490074">
        <w:rPr>
          <w:i/>
        </w:rPr>
        <w:t xml:space="preserve">Задача </w:t>
      </w:r>
      <w:r w:rsidR="001A166E" w:rsidRPr="00490074">
        <w:rPr>
          <w:i/>
        </w:rPr>
        <w:t>3</w:t>
      </w:r>
      <w:r w:rsidR="001A166E" w:rsidRPr="002A6C58">
        <w:t>. Содействие формированию и поддержке традиционных духовно-нравственных ценносте</w:t>
      </w:r>
      <w:r w:rsidR="00490074">
        <w:t>й в информационном пространстве.</w:t>
      </w:r>
    </w:p>
    <w:p w:rsidR="008C6A20" w:rsidRPr="008C6A20" w:rsidRDefault="008C6A20" w:rsidP="008C6A20">
      <w:pPr>
        <w:autoSpaceDE w:val="0"/>
        <w:autoSpaceDN w:val="0"/>
        <w:adjustRightInd w:val="0"/>
        <w:ind w:firstLine="540"/>
      </w:pPr>
      <w:proofErr w:type="gramStart"/>
      <w:r w:rsidRPr="008C6A20">
        <w:t xml:space="preserve">Именно трансляция позитивного опыта укрепления в городе Назарово ценностей многонационального российского общества, соблюдения прав и свобод человека, поддержания межнационального мира и межконфессионального согласия, включения российских и зарубежных мигрантов в новую для них культурную среду и систему социальных отношений, способствует созданию условий для профилактики межэтнических и межкультурных конфликтов, а также искоренения проявлений ксенофобии и </w:t>
      </w:r>
      <w:proofErr w:type="spellStart"/>
      <w:r w:rsidRPr="008C6A20">
        <w:t>мигрантофобии</w:t>
      </w:r>
      <w:proofErr w:type="spellEnd"/>
      <w:r w:rsidRPr="008C6A20">
        <w:t>.</w:t>
      </w:r>
      <w:proofErr w:type="gramEnd"/>
    </w:p>
    <w:p w:rsidR="00490074" w:rsidRPr="002A6C58" w:rsidRDefault="00490074" w:rsidP="00490074">
      <w:pPr>
        <w:pStyle w:val="ConsPlusNormal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</w:t>
      </w:r>
      <w:r w:rsidR="0097352C">
        <w:rPr>
          <w:rFonts w:ascii="Times New Roman" w:hAnsi="Times New Roman" w:cs="Times New Roman"/>
          <w:sz w:val="24"/>
          <w:szCs w:val="24"/>
        </w:rPr>
        <w:t>ия подпрограммы 2019 – 2021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1A166E" w:rsidRPr="002A6C58" w:rsidRDefault="001A166E" w:rsidP="000B430E">
      <w:pPr>
        <w:widowControl w:val="0"/>
        <w:ind w:firstLine="567"/>
        <w:contextualSpacing/>
        <w:rPr>
          <w:lang w:eastAsia="ru-RU"/>
        </w:rPr>
      </w:pPr>
      <w:r w:rsidRPr="002A6C58">
        <w:rPr>
          <w:lang w:eastAsia="ru-RU"/>
        </w:rPr>
        <w:t>Показателями результативности, позволяющими измерить достижение цели подпрограммы, являются:</w:t>
      </w:r>
    </w:p>
    <w:p w:rsidR="001A166E" w:rsidRPr="002A6C58" w:rsidRDefault="002E0911" w:rsidP="002A6C58">
      <w:pPr>
        <w:widowControl w:val="0"/>
        <w:numPr>
          <w:ilvl w:val="0"/>
          <w:numId w:val="25"/>
        </w:numPr>
        <w:spacing w:line="100" w:lineRule="atLeast"/>
        <w:ind w:left="0" w:firstLine="284"/>
      </w:pPr>
      <w:r w:rsidRPr="002A6C58">
        <w:t xml:space="preserve">- </w:t>
      </w:r>
      <w:r w:rsidR="001A166E" w:rsidRPr="002A6C58">
        <w:t>доля жителей города Назарово, положительно оценивающих принадлежность к о</w:t>
      </w:r>
      <w:r w:rsidRPr="002A6C58">
        <w:t>бщероссийской гражданской нации</w:t>
      </w:r>
      <w:r w:rsidR="001A166E" w:rsidRPr="002A6C58">
        <w:t>;</w:t>
      </w:r>
    </w:p>
    <w:p w:rsidR="00D3241A" w:rsidRDefault="00D3241A" w:rsidP="00B147EE">
      <w:pPr>
        <w:widowControl w:val="0"/>
        <w:spacing w:line="100" w:lineRule="atLeast"/>
        <w:ind w:left="284"/>
      </w:pPr>
    </w:p>
    <w:p w:rsidR="001A166E" w:rsidRDefault="00F03F22" w:rsidP="00D3241A">
      <w:pPr>
        <w:widowControl w:val="0"/>
        <w:spacing w:line="100" w:lineRule="atLeast"/>
        <w:ind w:left="1134" w:hanging="141"/>
        <w:jc w:val="center"/>
      </w:pPr>
      <w:r w:rsidRPr="000B4DA4">
        <w:t>3. Механизм реализации подпрограммы</w:t>
      </w:r>
    </w:p>
    <w:p w:rsidR="001A166E" w:rsidRPr="001A166E" w:rsidRDefault="001A166E" w:rsidP="001A166E">
      <w:pPr>
        <w:widowControl w:val="0"/>
        <w:autoSpaceDE w:val="0"/>
        <w:autoSpaceDN w:val="0"/>
        <w:adjustRightInd w:val="0"/>
        <w:rPr>
          <w:rFonts w:eastAsia="Arial"/>
        </w:rPr>
      </w:pPr>
      <w:r w:rsidRPr="001A166E">
        <w:rPr>
          <w:rFonts w:eastAsia="Arial"/>
        </w:rPr>
        <w:t>Реализацию подпрограммы осуществляют:</w:t>
      </w:r>
    </w:p>
    <w:p w:rsidR="001A166E" w:rsidRDefault="001A166E" w:rsidP="001A166E">
      <w:pPr>
        <w:pStyle w:val="ConsPlusCell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A166E">
        <w:rPr>
          <w:rFonts w:ascii="Times New Roman" w:eastAsia="Arial" w:hAnsi="Times New Roman" w:cs="Times New Roman"/>
          <w:kern w:val="0"/>
          <w:sz w:val="24"/>
          <w:szCs w:val="24"/>
        </w:rPr>
        <w:t>специалисты по молодежной политике администрации города</w:t>
      </w:r>
      <w:r>
        <w:rPr>
          <w:rFonts w:ascii="Times New Roman" w:hAnsi="Times New Roman" w:cs="Times New Roman"/>
          <w:sz w:val="24"/>
          <w:szCs w:val="24"/>
        </w:rPr>
        <w:t xml:space="preserve"> Назарово</w:t>
      </w:r>
      <w:r w:rsidRPr="0058527C">
        <w:rPr>
          <w:rFonts w:ascii="Times New Roman" w:hAnsi="Times New Roman" w:cs="Times New Roman"/>
          <w:sz w:val="24"/>
          <w:szCs w:val="24"/>
        </w:rPr>
        <w:t>;</w:t>
      </w:r>
    </w:p>
    <w:p w:rsidR="001A166E" w:rsidRDefault="001A166E" w:rsidP="001A166E">
      <w:pPr>
        <w:pStyle w:val="ConsPlusNormal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58527C">
        <w:rPr>
          <w:rFonts w:ascii="Times New Roman" w:hAnsi="Times New Roman" w:cs="Times New Roman"/>
          <w:sz w:val="24"/>
          <w:szCs w:val="24"/>
        </w:rPr>
        <w:t>униципальное бюджетное учреждение «Многопрофильный молодёжный центр «Бригантина» г</w:t>
      </w:r>
      <w:proofErr w:type="gramStart"/>
      <w:r w:rsidRPr="0058527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58527C">
        <w:rPr>
          <w:rFonts w:ascii="Times New Roman" w:hAnsi="Times New Roman" w:cs="Times New Roman"/>
          <w:sz w:val="24"/>
          <w:szCs w:val="24"/>
        </w:rPr>
        <w:t>азарово»</w:t>
      </w:r>
      <w:r w:rsidR="008C6A20">
        <w:rPr>
          <w:rFonts w:ascii="Times New Roman" w:hAnsi="Times New Roman" w:cs="Times New Roman"/>
          <w:sz w:val="24"/>
          <w:szCs w:val="24"/>
        </w:rPr>
        <w:t>;</w:t>
      </w:r>
    </w:p>
    <w:p w:rsidR="001A166E" w:rsidRDefault="001A166E" w:rsidP="001A166E">
      <w:pPr>
        <w:pStyle w:val="ConsPlusNormal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культуры 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азарово</w:t>
      </w:r>
      <w:r w:rsidR="008C6A20">
        <w:rPr>
          <w:rFonts w:ascii="Times New Roman" w:hAnsi="Times New Roman" w:cs="Times New Roman"/>
          <w:sz w:val="24"/>
          <w:szCs w:val="24"/>
        </w:rPr>
        <w:t>;</w:t>
      </w:r>
    </w:p>
    <w:p w:rsidR="008C6A20" w:rsidRPr="001A166E" w:rsidRDefault="008C6A20" w:rsidP="008C6A20">
      <w:pPr>
        <w:pStyle w:val="ConsPlusCell"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образования</w:t>
      </w:r>
      <w:r w:rsidR="00D3241A">
        <w:rPr>
          <w:rFonts w:ascii="Times New Roman" w:hAnsi="Times New Roman" w:cs="Times New Roman"/>
          <w:sz w:val="24"/>
          <w:szCs w:val="24"/>
        </w:rPr>
        <w:t>.</w:t>
      </w:r>
    </w:p>
    <w:p w:rsidR="001A166E" w:rsidRPr="001A166E" w:rsidRDefault="001A166E" w:rsidP="001A166E">
      <w:pPr>
        <w:pStyle w:val="ConsPlusNormal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 w:rsidRPr="001A166E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подпрограммы осуществляется за счет средств городского бюджета в соответствии с </w:t>
      </w:r>
      <w:hyperlink w:anchor="Par377" w:history="1">
        <w:r w:rsidRPr="001A166E">
          <w:rPr>
            <w:rFonts w:ascii="Times New Roman" w:hAnsi="Times New Roman" w:cs="Times New Roman"/>
            <w:sz w:val="24"/>
            <w:szCs w:val="24"/>
          </w:rPr>
          <w:t>мероприятиями</w:t>
        </w:r>
      </w:hyperlink>
      <w:r w:rsidRPr="001A166E"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5 (далее - мероприятия подпрограммы).</w:t>
      </w:r>
    </w:p>
    <w:p w:rsidR="000B430E" w:rsidRDefault="001A166E" w:rsidP="00490074">
      <w:pPr>
        <w:widowControl w:val="0"/>
        <w:autoSpaceDE w:val="0"/>
        <w:autoSpaceDN w:val="0"/>
        <w:adjustRightInd w:val="0"/>
        <w:ind w:firstLine="709"/>
      </w:pPr>
      <w:r w:rsidRPr="000B4DA4"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комплексе.</w:t>
      </w:r>
    </w:p>
    <w:p w:rsidR="000B430E" w:rsidRDefault="000B430E" w:rsidP="00F03F22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F03F22" w:rsidRPr="000B4DA4" w:rsidRDefault="00F03F22" w:rsidP="00F03F22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4. Характеристика основных мероприятий подпрограммы</w:t>
      </w:r>
    </w:p>
    <w:p w:rsidR="00F03F22" w:rsidRDefault="00F03F22" w:rsidP="0073110D">
      <w:pPr>
        <w:snapToGrid w:val="0"/>
        <w:ind w:left="-108" w:firstLine="817"/>
      </w:pPr>
    </w:p>
    <w:p w:rsidR="00F03F22" w:rsidRPr="000B4DA4" w:rsidRDefault="00F03F22" w:rsidP="00F03F22">
      <w:pPr>
        <w:widowControl w:val="0"/>
        <w:autoSpaceDE w:val="0"/>
        <w:autoSpaceDN w:val="0"/>
        <w:adjustRightInd w:val="0"/>
        <w:ind w:firstLine="851"/>
      </w:pPr>
      <w:r w:rsidRPr="000B4DA4">
        <w:t xml:space="preserve">Главными распорядителями бюджетных средств является администрация г. Назарово. Сроки реализации подпрограммы  </w:t>
      </w:r>
      <w:r w:rsidR="0097352C">
        <w:t>2019</w:t>
      </w:r>
      <w:r w:rsidRPr="000B4DA4">
        <w:t xml:space="preserve"> – </w:t>
      </w:r>
      <w:r w:rsidR="0097352C">
        <w:t>2021</w:t>
      </w:r>
      <w:r w:rsidRPr="000B4DA4">
        <w:t xml:space="preserve"> гг.</w:t>
      </w:r>
    </w:p>
    <w:p w:rsidR="00F03F22" w:rsidRPr="000B4DA4" w:rsidRDefault="00F03F22" w:rsidP="00F03F22">
      <w:pPr>
        <w:pStyle w:val="aff1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DA4">
        <w:rPr>
          <w:rFonts w:ascii="Times New Roman" w:hAnsi="Times New Roman" w:cs="Times New Roman"/>
          <w:sz w:val="24"/>
          <w:szCs w:val="24"/>
        </w:rPr>
        <w:t>Основными направлениями расходов является:</w:t>
      </w:r>
    </w:p>
    <w:p w:rsidR="00F1239A" w:rsidRDefault="00F03F22" w:rsidP="00F03F22">
      <w:pPr>
        <w:numPr>
          <w:ilvl w:val="0"/>
          <w:numId w:val="22"/>
        </w:numPr>
        <w:ind w:left="0" w:firstLine="709"/>
      </w:pPr>
      <w:r w:rsidRPr="00F1239A">
        <w:t>реализация мероприятий</w:t>
      </w:r>
      <w:r w:rsidR="00F1239A" w:rsidRPr="00F1239A">
        <w:t xml:space="preserve"> по</w:t>
      </w:r>
      <w:r w:rsidRPr="00F1239A">
        <w:t xml:space="preserve"> </w:t>
      </w:r>
      <w:r w:rsidR="00F1239A" w:rsidRPr="00F1239A">
        <w:t>укреплению</w:t>
      </w:r>
      <w:r w:rsidR="00F1239A" w:rsidRPr="00853C1F">
        <w:t xml:space="preserve"> единства и сохранени</w:t>
      </w:r>
      <w:r w:rsidR="00F1239A">
        <w:t>ю</w:t>
      </w:r>
      <w:r w:rsidR="00F1239A" w:rsidRPr="00853C1F">
        <w:t xml:space="preserve"> атмосферы взаимного уважения к национальным и конфессиональным традициям и обычаям народов, проживающих на территории города Назарово</w:t>
      </w:r>
      <w:r w:rsidR="00F1239A" w:rsidRPr="000B4DA4">
        <w:t xml:space="preserve"> </w:t>
      </w:r>
    </w:p>
    <w:p w:rsidR="00F03F22" w:rsidRPr="0073110D" w:rsidRDefault="00F03F22" w:rsidP="00F1239A">
      <w:pPr>
        <w:ind w:firstLine="709"/>
      </w:pPr>
      <w:r w:rsidRPr="000B4DA4">
        <w:t>Объемы финансирования муниципа</w:t>
      </w:r>
      <w:r w:rsidR="00F1239A">
        <w:t xml:space="preserve">льной программы по источникам и </w:t>
      </w:r>
      <w:r w:rsidRPr="0073110D">
        <w:t>направлениям расходования сре</w:t>
      </w:r>
      <w:proofErr w:type="gramStart"/>
      <w:r w:rsidRPr="0073110D">
        <w:t>дств пр</w:t>
      </w:r>
      <w:proofErr w:type="gramEnd"/>
      <w:r w:rsidRPr="0073110D">
        <w:t>едставлены в приложении № 7 к Программе.</w:t>
      </w:r>
    </w:p>
    <w:p w:rsidR="00F03F22" w:rsidRPr="00F03F22" w:rsidRDefault="00F03F22" w:rsidP="00F03F22">
      <w:pPr>
        <w:snapToGrid w:val="0"/>
        <w:ind w:firstLine="709"/>
      </w:pPr>
      <w:r w:rsidRPr="00F03F22">
        <w:t>Общий объем финансирования подпрограммы на 201</w:t>
      </w:r>
      <w:r w:rsidR="00414A4D">
        <w:t>9</w:t>
      </w:r>
      <w:r w:rsidRPr="00F03F22">
        <w:t xml:space="preserve"> – 202</w:t>
      </w:r>
      <w:r w:rsidR="00414A4D">
        <w:t>1</w:t>
      </w:r>
      <w:r w:rsidRPr="00F03F22">
        <w:t xml:space="preserve"> годы составляет     75, 00 тыс. рублей, в том числе за счет средств федерального бюджета – 0 тыс. рублей, краевого бюджета 0 тыс. рублей, местного бюджета – 75, 00 тыс. рублей.</w:t>
      </w:r>
    </w:p>
    <w:p w:rsidR="00F03F22" w:rsidRPr="00F03F22" w:rsidRDefault="00F03F22" w:rsidP="00F03F22">
      <w:pPr>
        <w:snapToGrid w:val="0"/>
        <w:ind w:left="-108" w:firstLine="816"/>
      </w:pPr>
      <w:r w:rsidRPr="00F03F22">
        <w:t>201</w:t>
      </w:r>
      <w:r w:rsidR="00414A4D">
        <w:t>9</w:t>
      </w:r>
      <w:r w:rsidRPr="00F03F22">
        <w:t xml:space="preserve"> год 25, 00 тыс. рублей, в том числе за счет средств местного бюджета – 25, 00 тыс. рублей.</w:t>
      </w:r>
    </w:p>
    <w:p w:rsidR="00F03F22" w:rsidRPr="00F03F22" w:rsidRDefault="00414A4D" w:rsidP="00F03F22">
      <w:pPr>
        <w:snapToGrid w:val="0"/>
        <w:ind w:left="-108" w:firstLine="816"/>
      </w:pPr>
      <w:r>
        <w:t>2020</w:t>
      </w:r>
      <w:r w:rsidR="00F03F22" w:rsidRPr="00F03F22">
        <w:t xml:space="preserve"> год 25, 00 тыс. рублей, в том числе за счет средств местного бюджета – 25, 00 тыс. рублей.</w:t>
      </w:r>
    </w:p>
    <w:p w:rsidR="00F03F22" w:rsidRPr="000B4DA4" w:rsidRDefault="00414A4D" w:rsidP="00D3241A">
      <w:pPr>
        <w:snapToGrid w:val="0"/>
        <w:ind w:left="-108" w:firstLine="816"/>
      </w:pPr>
      <w:r>
        <w:t>2021</w:t>
      </w:r>
      <w:r w:rsidR="00F03F22" w:rsidRPr="00F03F22">
        <w:t xml:space="preserve"> год 25, 00 тыс. рублей, в том числе за счет средств местно</w:t>
      </w:r>
      <w:r w:rsidR="00D3241A">
        <w:t>го бюджета – 25, 00 тыс. рублей.</w:t>
      </w:r>
    </w:p>
    <w:sectPr w:rsidR="00F03F22" w:rsidRPr="000B4DA4" w:rsidSect="00916388">
      <w:headerReference w:type="default" r:id="rId18"/>
      <w:pgSz w:w="11906" w:h="16838"/>
      <w:pgMar w:top="1134" w:right="850" w:bottom="1134" w:left="1701" w:header="720" w:footer="40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4D3" w:rsidRDefault="001634D3">
      <w:r>
        <w:separator/>
      </w:r>
    </w:p>
  </w:endnote>
  <w:endnote w:type="continuationSeparator" w:id="0">
    <w:p w:rsidR="001634D3" w:rsidRDefault="00163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447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4D3" w:rsidRDefault="001634D3">
      <w:r>
        <w:separator/>
      </w:r>
    </w:p>
  </w:footnote>
  <w:footnote w:type="continuationSeparator" w:id="0">
    <w:p w:rsidR="001634D3" w:rsidRDefault="00163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DEC" w:rsidRDefault="004556EA">
    <w:pPr>
      <w:pStyle w:val="af7"/>
      <w:jc w:val="center"/>
    </w:pPr>
    <w:fldSimple w:instr=" PAGE ">
      <w:r w:rsidR="005C5E7D">
        <w:rPr>
          <w:noProof/>
        </w:rPr>
        <w:t>4</w:t>
      </w:r>
    </w:fldSimple>
  </w:p>
  <w:p w:rsidR="00171DEC" w:rsidRDefault="00171DEC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-294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ascii="Courier New" w:hAnsi="Courier New" w:cs="Courier New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962A13"/>
    <w:multiLevelType w:val="hybridMultilevel"/>
    <w:tmpl w:val="A75E5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BB7481"/>
    <w:multiLevelType w:val="hybridMultilevel"/>
    <w:tmpl w:val="AE266D98"/>
    <w:lvl w:ilvl="0" w:tplc="957E939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FF259ED"/>
    <w:multiLevelType w:val="hybridMultilevel"/>
    <w:tmpl w:val="381CDC30"/>
    <w:lvl w:ilvl="0" w:tplc="957E9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E056F4"/>
    <w:multiLevelType w:val="hybridMultilevel"/>
    <w:tmpl w:val="D86E8AF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022A8D"/>
    <w:multiLevelType w:val="hybridMultilevel"/>
    <w:tmpl w:val="5F9E9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20AF8"/>
    <w:multiLevelType w:val="hybridMultilevel"/>
    <w:tmpl w:val="DE98FFC4"/>
    <w:lvl w:ilvl="0" w:tplc="957E9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3">
    <w:nsid w:val="2044078C"/>
    <w:multiLevelType w:val="hybridMultilevel"/>
    <w:tmpl w:val="F190AEE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6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C82B44"/>
    <w:multiLevelType w:val="hybridMultilevel"/>
    <w:tmpl w:val="FDDCA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CE3A02"/>
    <w:multiLevelType w:val="hybridMultilevel"/>
    <w:tmpl w:val="3230D3DC"/>
    <w:lvl w:ilvl="0" w:tplc="BB46E5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6C96C16"/>
    <w:multiLevelType w:val="hybridMultilevel"/>
    <w:tmpl w:val="85021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8D4E79"/>
    <w:multiLevelType w:val="hybridMultilevel"/>
    <w:tmpl w:val="7C9E4FA0"/>
    <w:lvl w:ilvl="0" w:tplc="CE648D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5081030"/>
    <w:multiLevelType w:val="hybridMultilevel"/>
    <w:tmpl w:val="47668904"/>
    <w:lvl w:ilvl="0" w:tplc="957E9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D217EE"/>
    <w:multiLevelType w:val="hybridMultilevel"/>
    <w:tmpl w:val="104C88FC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3537C1"/>
    <w:multiLevelType w:val="hybridMultilevel"/>
    <w:tmpl w:val="9EEC3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3618F"/>
    <w:multiLevelType w:val="hybridMultilevel"/>
    <w:tmpl w:val="F9304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E4AEE"/>
    <w:multiLevelType w:val="hybridMultilevel"/>
    <w:tmpl w:val="8DAEEF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6D692F"/>
    <w:multiLevelType w:val="hybridMultilevel"/>
    <w:tmpl w:val="1D965C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5D90686"/>
    <w:multiLevelType w:val="hybridMultilevel"/>
    <w:tmpl w:val="03C8885C"/>
    <w:lvl w:ilvl="0" w:tplc="957E9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014019B"/>
    <w:multiLevelType w:val="hybridMultilevel"/>
    <w:tmpl w:val="68E6A7FC"/>
    <w:lvl w:ilvl="0" w:tplc="BB46E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60C0B25"/>
    <w:multiLevelType w:val="hybridMultilevel"/>
    <w:tmpl w:val="538A54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F6223C0"/>
    <w:multiLevelType w:val="hybridMultilevel"/>
    <w:tmpl w:val="4E9E84C0"/>
    <w:lvl w:ilvl="0" w:tplc="BB46E5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2"/>
  </w:num>
  <w:num w:numId="8">
    <w:abstractNumId w:val="30"/>
  </w:num>
  <w:num w:numId="9">
    <w:abstractNumId w:val="29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25"/>
  </w:num>
  <w:num w:numId="15">
    <w:abstractNumId w:val="16"/>
  </w:num>
  <w:num w:numId="16">
    <w:abstractNumId w:val="23"/>
  </w:num>
  <w:num w:numId="17">
    <w:abstractNumId w:val="13"/>
  </w:num>
  <w:num w:numId="18">
    <w:abstractNumId w:val="9"/>
  </w:num>
  <w:num w:numId="19">
    <w:abstractNumId w:val="20"/>
  </w:num>
  <w:num w:numId="20">
    <w:abstractNumId w:val="18"/>
  </w:num>
  <w:num w:numId="21">
    <w:abstractNumId w:val="34"/>
  </w:num>
  <w:num w:numId="22">
    <w:abstractNumId w:val="19"/>
  </w:num>
  <w:num w:numId="23">
    <w:abstractNumId w:val="31"/>
  </w:num>
  <w:num w:numId="24">
    <w:abstractNumId w:val="22"/>
  </w:num>
  <w:num w:numId="25">
    <w:abstractNumId w:val="17"/>
  </w:num>
  <w:num w:numId="26">
    <w:abstractNumId w:val="26"/>
  </w:num>
  <w:num w:numId="27">
    <w:abstractNumId w:val="7"/>
  </w:num>
  <w:num w:numId="28">
    <w:abstractNumId w:val="11"/>
  </w:num>
  <w:num w:numId="29">
    <w:abstractNumId w:val="21"/>
  </w:num>
  <w:num w:numId="30">
    <w:abstractNumId w:val="10"/>
  </w:num>
  <w:num w:numId="31">
    <w:abstractNumId w:val="24"/>
  </w:num>
  <w:num w:numId="32">
    <w:abstractNumId w:val="6"/>
  </w:num>
  <w:num w:numId="33">
    <w:abstractNumId w:val="33"/>
  </w:num>
  <w:num w:numId="34">
    <w:abstractNumId w:val="8"/>
  </w:num>
  <w:num w:numId="35">
    <w:abstractNumId w:val="28"/>
  </w:num>
  <w:num w:numId="3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F333D"/>
    <w:rsid w:val="00006D46"/>
    <w:rsid w:val="00007BC9"/>
    <w:rsid w:val="000102EF"/>
    <w:rsid w:val="0001133E"/>
    <w:rsid w:val="00013585"/>
    <w:rsid w:val="00014543"/>
    <w:rsid w:val="000153AA"/>
    <w:rsid w:val="0002217D"/>
    <w:rsid w:val="00025F58"/>
    <w:rsid w:val="000268B3"/>
    <w:rsid w:val="00035C30"/>
    <w:rsid w:val="000366E8"/>
    <w:rsid w:val="000378EC"/>
    <w:rsid w:val="0004103D"/>
    <w:rsid w:val="0004131B"/>
    <w:rsid w:val="00041EE1"/>
    <w:rsid w:val="00042B18"/>
    <w:rsid w:val="00046C27"/>
    <w:rsid w:val="0005054A"/>
    <w:rsid w:val="0005125C"/>
    <w:rsid w:val="00052ABC"/>
    <w:rsid w:val="00055F6C"/>
    <w:rsid w:val="00057904"/>
    <w:rsid w:val="00057FB4"/>
    <w:rsid w:val="00062E5B"/>
    <w:rsid w:val="0006680A"/>
    <w:rsid w:val="00071813"/>
    <w:rsid w:val="000719D0"/>
    <w:rsid w:val="00071C3B"/>
    <w:rsid w:val="00072EB3"/>
    <w:rsid w:val="00073B2D"/>
    <w:rsid w:val="00075A6A"/>
    <w:rsid w:val="000813F5"/>
    <w:rsid w:val="00087488"/>
    <w:rsid w:val="00092C06"/>
    <w:rsid w:val="000A2838"/>
    <w:rsid w:val="000B11D5"/>
    <w:rsid w:val="000B3D49"/>
    <w:rsid w:val="000B430E"/>
    <w:rsid w:val="000B4DA4"/>
    <w:rsid w:val="000C0AE9"/>
    <w:rsid w:val="000D0027"/>
    <w:rsid w:val="000D0590"/>
    <w:rsid w:val="000D25EC"/>
    <w:rsid w:val="000D2DA0"/>
    <w:rsid w:val="000D6F2D"/>
    <w:rsid w:val="000E2E83"/>
    <w:rsid w:val="000E5E20"/>
    <w:rsid w:val="000E6A9C"/>
    <w:rsid w:val="000E7DDA"/>
    <w:rsid w:val="000F2832"/>
    <w:rsid w:val="00103BF2"/>
    <w:rsid w:val="0010756B"/>
    <w:rsid w:val="00110E5B"/>
    <w:rsid w:val="0011217E"/>
    <w:rsid w:val="00113910"/>
    <w:rsid w:val="00113CE2"/>
    <w:rsid w:val="00115BCA"/>
    <w:rsid w:val="001177D8"/>
    <w:rsid w:val="001213AD"/>
    <w:rsid w:val="00124099"/>
    <w:rsid w:val="001240D0"/>
    <w:rsid w:val="00125AEC"/>
    <w:rsid w:val="00135326"/>
    <w:rsid w:val="00157F8C"/>
    <w:rsid w:val="001606F5"/>
    <w:rsid w:val="001625E4"/>
    <w:rsid w:val="001629E1"/>
    <w:rsid w:val="001634D3"/>
    <w:rsid w:val="00165427"/>
    <w:rsid w:val="00165698"/>
    <w:rsid w:val="00171BCA"/>
    <w:rsid w:val="00171DEC"/>
    <w:rsid w:val="00191E90"/>
    <w:rsid w:val="00192E79"/>
    <w:rsid w:val="00195746"/>
    <w:rsid w:val="00195950"/>
    <w:rsid w:val="001969B1"/>
    <w:rsid w:val="001A05FB"/>
    <w:rsid w:val="001A166E"/>
    <w:rsid w:val="001A273C"/>
    <w:rsid w:val="001A2DDE"/>
    <w:rsid w:val="001A7707"/>
    <w:rsid w:val="001B0EAE"/>
    <w:rsid w:val="001C492A"/>
    <w:rsid w:val="001C7E5A"/>
    <w:rsid w:val="001D0C08"/>
    <w:rsid w:val="001D0FA6"/>
    <w:rsid w:val="001D5B30"/>
    <w:rsid w:val="001D701A"/>
    <w:rsid w:val="001E3100"/>
    <w:rsid w:val="001E6C27"/>
    <w:rsid w:val="001F1893"/>
    <w:rsid w:val="001F1E99"/>
    <w:rsid w:val="001F51D3"/>
    <w:rsid w:val="001F6115"/>
    <w:rsid w:val="001F7B74"/>
    <w:rsid w:val="00200391"/>
    <w:rsid w:val="00203FF6"/>
    <w:rsid w:val="00204399"/>
    <w:rsid w:val="00205B35"/>
    <w:rsid w:val="00214B15"/>
    <w:rsid w:val="002162B1"/>
    <w:rsid w:val="002170E5"/>
    <w:rsid w:val="0022100F"/>
    <w:rsid w:val="00222268"/>
    <w:rsid w:val="00226C57"/>
    <w:rsid w:val="00232D71"/>
    <w:rsid w:val="00235BCF"/>
    <w:rsid w:val="00253498"/>
    <w:rsid w:val="002570F1"/>
    <w:rsid w:val="00260DDD"/>
    <w:rsid w:val="002618A5"/>
    <w:rsid w:val="002719CB"/>
    <w:rsid w:val="002742B0"/>
    <w:rsid w:val="0028099E"/>
    <w:rsid w:val="00280D4A"/>
    <w:rsid w:val="0028330E"/>
    <w:rsid w:val="00283C15"/>
    <w:rsid w:val="00284197"/>
    <w:rsid w:val="00287A90"/>
    <w:rsid w:val="00287C7D"/>
    <w:rsid w:val="00290552"/>
    <w:rsid w:val="00290C06"/>
    <w:rsid w:val="00291B4D"/>
    <w:rsid w:val="0029472F"/>
    <w:rsid w:val="002959F2"/>
    <w:rsid w:val="002A1834"/>
    <w:rsid w:val="002A2441"/>
    <w:rsid w:val="002A26E4"/>
    <w:rsid w:val="002A4067"/>
    <w:rsid w:val="002A4A75"/>
    <w:rsid w:val="002A51D1"/>
    <w:rsid w:val="002A6C58"/>
    <w:rsid w:val="002A7C10"/>
    <w:rsid w:val="002C3605"/>
    <w:rsid w:val="002C54A1"/>
    <w:rsid w:val="002C5F96"/>
    <w:rsid w:val="002C6F18"/>
    <w:rsid w:val="002C74E3"/>
    <w:rsid w:val="002C7D46"/>
    <w:rsid w:val="002D3669"/>
    <w:rsid w:val="002E0800"/>
    <w:rsid w:val="002E0911"/>
    <w:rsid w:val="002F4FB0"/>
    <w:rsid w:val="002F59B2"/>
    <w:rsid w:val="003002A6"/>
    <w:rsid w:val="00300D2D"/>
    <w:rsid w:val="00301DCD"/>
    <w:rsid w:val="00303E79"/>
    <w:rsid w:val="00304EDE"/>
    <w:rsid w:val="00305AD4"/>
    <w:rsid w:val="00317758"/>
    <w:rsid w:val="0031794A"/>
    <w:rsid w:val="003231AA"/>
    <w:rsid w:val="003269D0"/>
    <w:rsid w:val="00330414"/>
    <w:rsid w:val="0033462A"/>
    <w:rsid w:val="00334B9D"/>
    <w:rsid w:val="00340D01"/>
    <w:rsid w:val="00347642"/>
    <w:rsid w:val="00350E76"/>
    <w:rsid w:val="003534BF"/>
    <w:rsid w:val="00363126"/>
    <w:rsid w:val="00363375"/>
    <w:rsid w:val="00363571"/>
    <w:rsid w:val="0036757A"/>
    <w:rsid w:val="003715C4"/>
    <w:rsid w:val="00371CF4"/>
    <w:rsid w:val="003747E9"/>
    <w:rsid w:val="00376A66"/>
    <w:rsid w:val="0038005B"/>
    <w:rsid w:val="00384CE8"/>
    <w:rsid w:val="00394741"/>
    <w:rsid w:val="00395A29"/>
    <w:rsid w:val="003A0E16"/>
    <w:rsid w:val="003A54A7"/>
    <w:rsid w:val="003A5D2A"/>
    <w:rsid w:val="003B08A4"/>
    <w:rsid w:val="003B7B94"/>
    <w:rsid w:val="003B7C3D"/>
    <w:rsid w:val="003C027D"/>
    <w:rsid w:val="003C38E8"/>
    <w:rsid w:val="003C3EAF"/>
    <w:rsid w:val="003C5BD8"/>
    <w:rsid w:val="003C744C"/>
    <w:rsid w:val="003D1D8A"/>
    <w:rsid w:val="003D2EF8"/>
    <w:rsid w:val="003D3A42"/>
    <w:rsid w:val="003D4F82"/>
    <w:rsid w:val="003E0259"/>
    <w:rsid w:val="003E1068"/>
    <w:rsid w:val="003E5B69"/>
    <w:rsid w:val="003E60CF"/>
    <w:rsid w:val="003E71E8"/>
    <w:rsid w:val="003F1C6B"/>
    <w:rsid w:val="003F45E9"/>
    <w:rsid w:val="003F4F09"/>
    <w:rsid w:val="003F6C80"/>
    <w:rsid w:val="003F73BA"/>
    <w:rsid w:val="00401452"/>
    <w:rsid w:val="004021F6"/>
    <w:rsid w:val="004034A6"/>
    <w:rsid w:val="0040367A"/>
    <w:rsid w:val="00403AA6"/>
    <w:rsid w:val="00404EE7"/>
    <w:rsid w:val="004071B3"/>
    <w:rsid w:val="00413472"/>
    <w:rsid w:val="00414A4D"/>
    <w:rsid w:val="00416A84"/>
    <w:rsid w:val="00423E8D"/>
    <w:rsid w:val="0042536F"/>
    <w:rsid w:val="00441CB4"/>
    <w:rsid w:val="00443D94"/>
    <w:rsid w:val="00447D48"/>
    <w:rsid w:val="0045447A"/>
    <w:rsid w:val="004556EA"/>
    <w:rsid w:val="004558BE"/>
    <w:rsid w:val="00456F4D"/>
    <w:rsid w:val="00457475"/>
    <w:rsid w:val="004616A5"/>
    <w:rsid w:val="00462509"/>
    <w:rsid w:val="004677B1"/>
    <w:rsid w:val="00471CF3"/>
    <w:rsid w:val="00477602"/>
    <w:rsid w:val="004819DB"/>
    <w:rsid w:val="00483C06"/>
    <w:rsid w:val="004843E7"/>
    <w:rsid w:val="00486670"/>
    <w:rsid w:val="00490074"/>
    <w:rsid w:val="00490329"/>
    <w:rsid w:val="00495814"/>
    <w:rsid w:val="004A4D8E"/>
    <w:rsid w:val="004A701E"/>
    <w:rsid w:val="004B6438"/>
    <w:rsid w:val="004C27D1"/>
    <w:rsid w:val="004C57C7"/>
    <w:rsid w:val="004C7429"/>
    <w:rsid w:val="004D132B"/>
    <w:rsid w:val="004D2C93"/>
    <w:rsid w:val="004D5188"/>
    <w:rsid w:val="004D582F"/>
    <w:rsid w:val="004E077F"/>
    <w:rsid w:val="004E3427"/>
    <w:rsid w:val="004E5996"/>
    <w:rsid w:val="004E62B2"/>
    <w:rsid w:val="004F7AEF"/>
    <w:rsid w:val="0050172D"/>
    <w:rsid w:val="0050354B"/>
    <w:rsid w:val="00505EA7"/>
    <w:rsid w:val="00507408"/>
    <w:rsid w:val="005105A1"/>
    <w:rsid w:val="00512E4E"/>
    <w:rsid w:val="00521D87"/>
    <w:rsid w:val="00524899"/>
    <w:rsid w:val="00524B7C"/>
    <w:rsid w:val="005250FF"/>
    <w:rsid w:val="0052511F"/>
    <w:rsid w:val="00526AFD"/>
    <w:rsid w:val="00530D89"/>
    <w:rsid w:val="00537E84"/>
    <w:rsid w:val="00555542"/>
    <w:rsid w:val="005626BE"/>
    <w:rsid w:val="005655E9"/>
    <w:rsid w:val="00570186"/>
    <w:rsid w:val="00574B55"/>
    <w:rsid w:val="005751E8"/>
    <w:rsid w:val="00575A48"/>
    <w:rsid w:val="005835F8"/>
    <w:rsid w:val="0059227B"/>
    <w:rsid w:val="0059595C"/>
    <w:rsid w:val="00596C9C"/>
    <w:rsid w:val="005A5D84"/>
    <w:rsid w:val="005A6815"/>
    <w:rsid w:val="005A6F0A"/>
    <w:rsid w:val="005A78FB"/>
    <w:rsid w:val="005A7A10"/>
    <w:rsid w:val="005B1603"/>
    <w:rsid w:val="005B7056"/>
    <w:rsid w:val="005B7294"/>
    <w:rsid w:val="005C2B19"/>
    <w:rsid w:val="005C2CF5"/>
    <w:rsid w:val="005C5A2A"/>
    <w:rsid w:val="005C5E7D"/>
    <w:rsid w:val="005C7134"/>
    <w:rsid w:val="005D73F9"/>
    <w:rsid w:val="005E08AF"/>
    <w:rsid w:val="005E1881"/>
    <w:rsid w:val="005E638D"/>
    <w:rsid w:val="005F3E75"/>
    <w:rsid w:val="005F45D6"/>
    <w:rsid w:val="005F5343"/>
    <w:rsid w:val="005F7A5B"/>
    <w:rsid w:val="00600C20"/>
    <w:rsid w:val="006029DF"/>
    <w:rsid w:val="0061679B"/>
    <w:rsid w:val="00620C10"/>
    <w:rsid w:val="0062444C"/>
    <w:rsid w:val="006246C4"/>
    <w:rsid w:val="006326FC"/>
    <w:rsid w:val="00633D3F"/>
    <w:rsid w:val="00634421"/>
    <w:rsid w:val="00635886"/>
    <w:rsid w:val="006409F7"/>
    <w:rsid w:val="00650949"/>
    <w:rsid w:val="0065419B"/>
    <w:rsid w:val="00661F9B"/>
    <w:rsid w:val="00665D22"/>
    <w:rsid w:val="00666AED"/>
    <w:rsid w:val="00667D3F"/>
    <w:rsid w:val="00672264"/>
    <w:rsid w:val="0067788A"/>
    <w:rsid w:val="00681CE3"/>
    <w:rsid w:val="00682B5A"/>
    <w:rsid w:val="006859CE"/>
    <w:rsid w:val="00687A90"/>
    <w:rsid w:val="00691055"/>
    <w:rsid w:val="00691610"/>
    <w:rsid w:val="00693523"/>
    <w:rsid w:val="00693693"/>
    <w:rsid w:val="00694A4F"/>
    <w:rsid w:val="00694EA6"/>
    <w:rsid w:val="00696D6E"/>
    <w:rsid w:val="006A22A7"/>
    <w:rsid w:val="006A31F3"/>
    <w:rsid w:val="006B0B12"/>
    <w:rsid w:val="006B0F90"/>
    <w:rsid w:val="006B19FC"/>
    <w:rsid w:val="006B46F0"/>
    <w:rsid w:val="006B4AAC"/>
    <w:rsid w:val="006B58F7"/>
    <w:rsid w:val="006B6723"/>
    <w:rsid w:val="006C01E1"/>
    <w:rsid w:val="006C5992"/>
    <w:rsid w:val="006D2CBE"/>
    <w:rsid w:val="006D3659"/>
    <w:rsid w:val="006D6D8E"/>
    <w:rsid w:val="006E08CD"/>
    <w:rsid w:val="006E3C53"/>
    <w:rsid w:val="006F1BC8"/>
    <w:rsid w:val="00700FAC"/>
    <w:rsid w:val="00702CE8"/>
    <w:rsid w:val="00704AC9"/>
    <w:rsid w:val="00706A8E"/>
    <w:rsid w:val="007100C1"/>
    <w:rsid w:val="00711261"/>
    <w:rsid w:val="00712AF5"/>
    <w:rsid w:val="00716AE1"/>
    <w:rsid w:val="00717033"/>
    <w:rsid w:val="00724589"/>
    <w:rsid w:val="007255FC"/>
    <w:rsid w:val="00726C59"/>
    <w:rsid w:val="0073110D"/>
    <w:rsid w:val="00732C25"/>
    <w:rsid w:val="00740CE0"/>
    <w:rsid w:val="00740DB8"/>
    <w:rsid w:val="00743407"/>
    <w:rsid w:val="00744778"/>
    <w:rsid w:val="00751078"/>
    <w:rsid w:val="00760C4E"/>
    <w:rsid w:val="00766035"/>
    <w:rsid w:val="00770DC2"/>
    <w:rsid w:val="0077181B"/>
    <w:rsid w:val="00775C16"/>
    <w:rsid w:val="00775D76"/>
    <w:rsid w:val="00777ACC"/>
    <w:rsid w:val="007804D2"/>
    <w:rsid w:val="00784B8C"/>
    <w:rsid w:val="00786942"/>
    <w:rsid w:val="0078773F"/>
    <w:rsid w:val="00797116"/>
    <w:rsid w:val="007A5528"/>
    <w:rsid w:val="007A70FF"/>
    <w:rsid w:val="007A76E6"/>
    <w:rsid w:val="007B29D6"/>
    <w:rsid w:val="007B2FAC"/>
    <w:rsid w:val="007B7912"/>
    <w:rsid w:val="007B7AF6"/>
    <w:rsid w:val="007C231F"/>
    <w:rsid w:val="007C505A"/>
    <w:rsid w:val="007C574D"/>
    <w:rsid w:val="007D163D"/>
    <w:rsid w:val="007D263B"/>
    <w:rsid w:val="007D2EA9"/>
    <w:rsid w:val="007D3A7D"/>
    <w:rsid w:val="007D518D"/>
    <w:rsid w:val="007D5B71"/>
    <w:rsid w:val="007E2515"/>
    <w:rsid w:val="007E54BE"/>
    <w:rsid w:val="007E7EAD"/>
    <w:rsid w:val="007F2730"/>
    <w:rsid w:val="007F33D5"/>
    <w:rsid w:val="007F4C01"/>
    <w:rsid w:val="007F6E87"/>
    <w:rsid w:val="007F719A"/>
    <w:rsid w:val="007F7516"/>
    <w:rsid w:val="008009E8"/>
    <w:rsid w:val="008102A4"/>
    <w:rsid w:val="0081100C"/>
    <w:rsid w:val="00842FB8"/>
    <w:rsid w:val="00846999"/>
    <w:rsid w:val="00847278"/>
    <w:rsid w:val="00853DB5"/>
    <w:rsid w:val="008545B3"/>
    <w:rsid w:val="00856FCF"/>
    <w:rsid w:val="008619EF"/>
    <w:rsid w:val="00862D5C"/>
    <w:rsid w:val="0086499F"/>
    <w:rsid w:val="00867F55"/>
    <w:rsid w:val="00871535"/>
    <w:rsid w:val="008760EF"/>
    <w:rsid w:val="00877C32"/>
    <w:rsid w:val="00880568"/>
    <w:rsid w:val="00882A3B"/>
    <w:rsid w:val="008866A0"/>
    <w:rsid w:val="008873B3"/>
    <w:rsid w:val="0089119C"/>
    <w:rsid w:val="008A589A"/>
    <w:rsid w:val="008A5A95"/>
    <w:rsid w:val="008A6BA1"/>
    <w:rsid w:val="008B53CE"/>
    <w:rsid w:val="008C03C1"/>
    <w:rsid w:val="008C0A5E"/>
    <w:rsid w:val="008C11FF"/>
    <w:rsid w:val="008C4876"/>
    <w:rsid w:val="008C6524"/>
    <w:rsid w:val="008C6A20"/>
    <w:rsid w:val="008C73D3"/>
    <w:rsid w:val="008D6120"/>
    <w:rsid w:val="008D6E76"/>
    <w:rsid w:val="008D70E6"/>
    <w:rsid w:val="008E1BC8"/>
    <w:rsid w:val="008E416D"/>
    <w:rsid w:val="008F09ED"/>
    <w:rsid w:val="008F281A"/>
    <w:rsid w:val="008F580C"/>
    <w:rsid w:val="008F7495"/>
    <w:rsid w:val="00904936"/>
    <w:rsid w:val="009068C5"/>
    <w:rsid w:val="00911E02"/>
    <w:rsid w:val="00916388"/>
    <w:rsid w:val="00916CF4"/>
    <w:rsid w:val="00917E80"/>
    <w:rsid w:val="00920622"/>
    <w:rsid w:val="0092715E"/>
    <w:rsid w:val="00930E11"/>
    <w:rsid w:val="00931ACB"/>
    <w:rsid w:val="00931B1F"/>
    <w:rsid w:val="00934FEB"/>
    <w:rsid w:val="009455B2"/>
    <w:rsid w:val="00946895"/>
    <w:rsid w:val="00946A6F"/>
    <w:rsid w:val="00955074"/>
    <w:rsid w:val="009575BC"/>
    <w:rsid w:val="009645B5"/>
    <w:rsid w:val="00971792"/>
    <w:rsid w:val="00973306"/>
    <w:rsid w:val="0097352C"/>
    <w:rsid w:val="00982D8A"/>
    <w:rsid w:val="009834F1"/>
    <w:rsid w:val="009857B9"/>
    <w:rsid w:val="0099540D"/>
    <w:rsid w:val="00995461"/>
    <w:rsid w:val="00997362"/>
    <w:rsid w:val="009A15AA"/>
    <w:rsid w:val="009A259A"/>
    <w:rsid w:val="009B39AC"/>
    <w:rsid w:val="009B45C8"/>
    <w:rsid w:val="009C3B42"/>
    <w:rsid w:val="009C3BDA"/>
    <w:rsid w:val="009C46A2"/>
    <w:rsid w:val="009C5858"/>
    <w:rsid w:val="009D250A"/>
    <w:rsid w:val="009D37A3"/>
    <w:rsid w:val="009E4DBF"/>
    <w:rsid w:val="009F46F9"/>
    <w:rsid w:val="009F5F76"/>
    <w:rsid w:val="00A020C4"/>
    <w:rsid w:val="00A07EAD"/>
    <w:rsid w:val="00A10C83"/>
    <w:rsid w:val="00A12A23"/>
    <w:rsid w:val="00A14769"/>
    <w:rsid w:val="00A14A60"/>
    <w:rsid w:val="00A23131"/>
    <w:rsid w:val="00A23745"/>
    <w:rsid w:val="00A32AA8"/>
    <w:rsid w:val="00A36DF9"/>
    <w:rsid w:val="00A415D2"/>
    <w:rsid w:val="00A4560D"/>
    <w:rsid w:val="00A52217"/>
    <w:rsid w:val="00A5260A"/>
    <w:rsid w:val="00A57C65"/>
    <w:rsid w:val="00A621F4"/>
    <w:rsid w:val="00A6471D"/>
    <w:rsid w:val="00A672FF"/>
    <w:rsid w:val="00A819EA"/>
    <w:rsid w:val="00A84964"/>
    <w:rsid w:val="00A86698"/>
    <w:rsid w:val="00A915AD"/>
    <w:rsid w:val="00AA0892"/>
    <w:rsid w:val="00AA62F3"/>
    <w:rsid w:val="00AB13CC"/>
    <w:rsid w:val="00AB1753"/>
    <w:rsid w:val="00AB286B"/>
    <w:rsid w:val="00AB5797"/>
    <w:rsid w:val="00AC1B1F"/>
    <w:rsid w:val="00AC6D51"/>
    <w:rsid w:val="00AD2D64"/>
    <w:rsid w:val="00AD3329"/>
    <w:rsid w:val="00AD5F10"/>
    <w:rsid w:val="00AE2687"/>
    <w:rsid w:val="00AE4F27"/>
    <w:rsid w:val="00AE72EE"/>
    <w:rsid w:val="00AE7FB4"/>
    <w:rsid w:val="00AF11B5"/>
    <w:rsid w:val="00AF4019"/>
    <w:rsid w:val="00AF463C"/>
    <w:rsid w:val="00B0243F"/>
    <w:rsid w:val="00B0481A"/>
    <w:rsid w:val="00B125A8"/>
    <w:rsid w:val="00B147EE"/>
    <w:rsid w:val="00B156B3"/>
    <w:rsid w:val="00B2487C"/>
    <w:rsid w:val="00B34F4C"/>
    <w:rsid w:val="00B41D07"/>
    <w:rsid w:val="00B435E3"/>
    <w:rsid w:val="00B440BC"/>
    <w:rsid w:val="00B5242A"/>
    <w:rsid w:val="00B53D70"/>
    <w:rsid w:val="00B56AF3"/>
    <w:rsid w:val="00B62165"/>
    <w:rsid w:val="00B64A45"/>
    <w:rsid w:val="00B653C0"/>
    <w:rsid w:val="00B661D4"/>
    <w:rsid w:val="00B66ADD"/>
    <w:rsid w:val="00B66EFD"/>
    <w:rsid w:val="00B700F7"/>
    <w:rsid w:val="00B70D47"/>
    <w:rsid w:val="00B710BD"/>
    <w:rsid w:val="00B75146"/>
    <w:rsid w:val="00B8042F"/>
    <w:rsid w:val="00B84AD4"/>
    <w:rsid w:val="00B87657"/>
    <w:rsid w:val="00B92FBE"/>
    <w:rsid w:val="00BA2DE0"/>
    <w:rsid w:val="00BA5AAF"/>
    <w:rsid w:val="00BB1A89"/>
    <w:rsid w:val="00BB5BC7"/>
    <w:rsid w:val="00BB5D9D"/>
    <w:rsid w:val="00BB7661"/>
    <w:rsid w:val="00BC0B5C"/>
    <w:rsid w:val="00BC48A1"/>
    <w:rsid w:val="00BC495F"/>
    <w:rsid w:val="00BC4F44"/>
    <w:rsid w:val="00BC7285"/>
    <w:rsid w:val="00BC791A"/>
    <w:rsid w:val="00BD067B"/>
    <w:rsid w:val="00BD19D4"/>
    <w:rsid w:val="00BF0186"/>
    <w:rsid w:val="00BF0A9B"/>
    <w:rsid w:val="00BF333D"/>
    <w:rsid w:val="00BF3386"/>
    <w:rsid w:val="00BF3416"/>
    <w:rsid w:val="00BF45F1"/>
    <w:rsid w:val="00BF6DBC"/>
    <w:rsid w:val="00BF7BB8"/>
    <w:rsid w:val="00C070F4"/>
    <w:rsid w:val="00C10373"/>
    <w:rsid w:val="00C1719F"/>
    <w:rsid w:val="00C178F4"/>
    <w:rsid w:val="00C2023D"/>
    <w:rsid w:val="00C245CD"/>
    <w:rsid w:val="00C26433"/>
    <w:rsid w:val="00C26588"/>
    <w:rsid w:val="00C31E06"/>
    <w:rsid w:val="00C31FBC"/>
    <w:rsid w:val="00C37699"/>
    <w:rsid w:val="00C379B2"/>
    <w:rsid w:val="00C42D5F"/>
    <w:rsid w:val="00C45287"/>
    <w:rsid w:val="00C47F6B"/>
    <w:rsid w:val="00C51A82"/>
    <w:rsid w:val="00C533B6"/>
    <w:rsid w:val="00C551B9"/>
    <w:rsid w:val="00C625C2"/>
    <w:rsid w:val="00C628E1"/>
    <w:rsid w:val="00C629CD"/>
    <w:rsid w:val="00C651C0"/>
    <w:rsid w:val="00C70FEE"/>
    <w:rsid w:val="00C71A9B"/>
    <w:rsid w:val="00C74AA3"/>
    <w:rsid w:val="00C92CA2"/>
    <w:rsid w:val="00C9522B"/>
    <w:rsid w:val="00C96CB0"/>
    <w:rsid w:val="00C96CE5"/>
    <w:rsid w:val="00CA012A"/>
    <w:rsid w:val="00CA5E29"/>
    <w:rsid w:val="00CA72F2"/>
    <w:rsid w:val="00CB0A7E"/>
    <w:rsid w:val="00CB0BA1"/>
    <w:rsid w:val="00CB10C9"/>
    <w:rsid w:val="00CB1165"/>
    <w:rsid w:val="00CB77EC"/>
    <w:rsid w:val="00CC365A"/>
    <w:rsid w:val="00CD3087"/>
    <w:rsid w:val="00CD7145"/>
    <w:rsid w:val="00CD7DCD"/>
    <w:rsid w:val="00CE33C9"/>
    <w:rsid w:val="00CE5EFE"/>
    <w:rsid w:val="00CE78B6"/>
    <w:rsid w:val="00CF2516"/>
    <w:rsid w:val="00CF2B93"/>
    <w:rsid w:val="00CF3C25"/>
    <w:rsid w:val="00CF52AB"/>
    <w:rsid w:val="00D00801"/>
    <w:rsid w:val="00D00BF7"/>
    <w:rsid w:val="00D01279"/>
    <w:rsid w:val="00D071C7"/>
    <w:rsid w:val="00D07BF9"/>
    <w:rsid w:val="00D10C07"/>
    <w:rsid w:val="00D10D74"/>
    <w:rsid w:val="00D13E0B"/>
    <w:rsid w:val="00D15004"/>
    <w:rsid w:val="00D172D9"/>
    <w:rsid w:val="00D21389"/>
    <w:rsid w:val="00D22975"/>
    <w:rsid w:val="00D24531"/>
    <w:rsid w:val="00D3241A"/>
    <w:rsid w:val="00D34749"/>
    <w:rsid w:val="00D350B5"/>
    <w:rsid w:val="00D423C1"/>
    <w:rsid w:val="00D423E7"/>
    <w:rsid w:val="00D42DF0"/>
    <w:rsid w:val="00D43E0B"/>
    <w:rsid w:val="00D452FF"/>
    <w:rsid w:val="00D56EED"/>
    <w:rsid w:val="00D57C72"/>
    <w:rsid w:val="00D60F45"/>
    <w:rsid w:val="00D63E34"/>
    <w:rsid w:val="00D65B18"/>
    <w:rsid w:val="00D732B3"/>
    <w:rsid w:val="00D7452C"/>
    <w:rsid w:val="00D76B91"/>
    <w:rsid w:val="00D77592"/>
    <w:rsid w:val="00D9150F"/>
    <w:rsid w:val="00D94AEF"/>
    <w:rsid w:val="00D97638"/>
    <w:rsid w:val="00DA2B2F"/>
    <w:rsid w:val="00DA304A"/>
    <w:rsid w:val="00DB23CF"/>
    <w:rsid w:val="00DB6349"/>
    <w:rsid w:val="00DB7452"/>
    <w:rsid w:val="00DC0C42"/>
    <w:rsid w:val="00DC2EA2"/>
    <w:rsid w:val="00DC63DF"/>
    <w:rsid w:val="00DC672C"/>
    <w:rsid w:val="00DD1F41"/>
    <w:rsid w:val="00DD3113"/>
    <w:rsid w:val="00DD45F0"/>
    <w:rsid w:val="00DD68E1"/>
    <w:rsid w:val="00DF06DC"/>
    <w:rsid w:val="00DF1EE2"/>
    <w:rsid w:val="00DF6FA5"/>
    <w:rsid w:val="00E02E93"/>
    <w:rsid w:val="00E04CFE"/>
    <w:rsid w:val="00E053D4"/>
    <w:rsid w:val="00E103E4"/>
    <w:rsid w:val="00E1175A"/>
    <w:rsid w:val="00E11AED"/>
    <w:rsid w:val="00E22B41"/>
    <w:rsid w:val="00E23263"/>
    <w:rsid w:val="00E24632"/>
    <w:rsid w:val="00E24778"/>
    <w:rsid w:val="00E30087"/>
    <w:rsid w:val="00E3044F"/>
    <w:rsid w:val="00E35DD1"/>
    <w:rsid w:val="00E41D42"/>
    <w:rsid w:val="00E50C33"/>
    <w:rsid w:val="00E51319"/>
    <w:rsid w:val="00E57765"/>
    <w:rsid w:val="00E61CA5"/>
    <w:rsid w:val="00E63C25"/>
    <w:rsid w:val="00E67761"/>
    <w:rsid w:val="00E679B0"/>
    <w:rsid w:val="00E7379D"/>
    <w:rsid w:val="00E73C98"/>
    <w:rsid w:val="00E8279D"/>
    <w:rsid w:val="00E91D8E"/>
    <w:rsid w:val="00E938A6"/>
    <w:rsid w:val="00E93D01"/>
    <w:rsid w:val="00E95356"/>
    <w:rsid w:val="00E97775"/>
    <w:rsid w:val="00EA14FA"/>
    <w:rsid w:val="00EA5E25"/>
    <w:rsid w:val="00EA686B"/>
    <w:rsid w:val="00EB01B3"/>
    <w:rsid w:val="00EB485D"/>
    <w:rsid w:val="00EB69B6"/>
    <w:rsid w:val="00EC4DFC"/>
    <w:rsid w:val="00EC551B"/>
    <w:rsid w:val="00EC6968"/>
    <w:rsid w:val="00ED4616"/>
    <w:rsid w:val="00ED48A9"/>
    <w:rsid w:val="00ED4FFD"/>
    <w:rsid w:val="00EE6B5F"/>
    <w:rsid w:val="00EE6E58"/>
    <w:rsid w:val="00EF1F4F"/>
    <w:rsid w:val="00EF6D32"/>
    <w:rsid w:val="00EF6EE7"/>
    <w:rsid w:val="00F03243"/>
    <w:rsid w:val="00F03F22"/>
    <w:rsid w:val="00F105AE"/>
    <w:rsid w:val="00F12258"/>
    <w:rsid w:val="00F1239A"/>
    <w:rsid w:val="00F145F6"/>
    <w:rsid w:val="00F14AC1"/>
    <w:rsid w:val="00F16AA7"/>
    <w:rsid w:val="00F343BC"/>
    <w:rsid w:val="00F375DC"/>
    <w:rsid w:val="00F379F0"/>
    <w:rsid w:val="00F410AD"/>
    <w:rsid w:val="00F42241"/>
    <w:rsid w:val="00F4538F"/>
    <w:rsid w:val="00F50762"/>
    <w:rsid w:val="00F50C3D"/>
    <w:rsid w:val="00F561FB"/>
    <w:rsid w:val="00F60269"/>
    <w:rsid w:val="00F6076B"/>
    <w:rsid w:val="00F71956"/>
    <w:rsid w:val="00F73340"/>
    <w:rsid w:val="00F733C7"/>
    <w:rsid w:val="00F74C8F"/>
    <w:rsid w:val="00F77303"/>
    <w:rsid w:val="00F812E8"/>
    <w:rsid w:val="00F81719"/>
    <w:rsid w:val="00F8586E"/>
    <w:rsid w:val="00F8687F"/>
    <w:rsid w:val="00F86A89"/>
    <w:rsid w:val="00F8763C"/>
    <w:rsid w:val="00F90101"/>
    <w:rsid w:val="00F92093"/>
    <w:rsid w:val="00F9403D"/>
    <w:rsid w:val="00F94471"/>
    <w:rsid w:val="00F947D6"/>
    <w:rsid w:val="00F959AD"/>
    <w:rsid w:val="00FA0437"/>
    <w:rsid w:val="00FA0BE8"/>
    <w:rsid w:val="00FB0AE1"/>
    <w:rsid w:val="00FB0FCA"/>
    <w:rsid w:val="00FB712A"/>
    <w:rsid w:val="00FD3846"/>
    <w:rsid w:val="00FD603E"/>
    <w:rsid w:val="00FD67CE"/>
    <w:rsid w:val="00FD68CD"/>
    <w:rsid w:val="00FE4B96"/>
    <w:rsid w:val="00FE57A8"/>
    <w:rsid w:val="00FE57FA"/>
    <w:rsid w:val="00FE620A"/>
    <w:rsid w:val="00FE7B11"/>
    <w:rsid w:val="00FF3A3D"/>
    <w:rsid w:val="00FF7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46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D3846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FD384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FD3846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FD3846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FD384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FD384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FD384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FD3846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qFormat/>
    <w:rsid w:val="00FD3846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D3846"/>
    <w:rPr>
      <w:rFonts w:ascii="Arial" w:hAnsi="Arial" w:cs="Arial"/>
    </w:rPr>
  </w:style>
  <w:style w:type="character" w:customStyle="1" w:styleId="WW8Num3z0">
    <w:name w:val="WW8Num3z0"/>
    <w:rsid w:val="00FD3846"/>
    <w:rPr>
      <w:rFonts w:ascii="Symbol" w:hAnsi="Symbol" w:cs="Symbol"/>
    </w:rPr>
  </w:style>
  <w:style w:type="character" w:customStyle="1" w:styleId="WW8Num6z0">
    <w:name w:val="WW8Num6z0"/>
    <w:rsid w:val="00FD3846"/>
    <w:rPr>
      <w:rFonts w:ascii="Wingdings" w:hAnsi="Wingdings" w:cs="Wingdings"/>
    </w:rPr>
  </w:style>
  <w:style w:type="character" w:customStyle="1" w:styleId="WW8Num9z1">
    <w:name w:val="WW8Num9z1"/>
    <w:rsid w:val="00FD3846"/>
    <w:rPr>
      <w:rFonts w:ascii="Courier New" w:hAnsi="Courier New" w:cs="Courier New"/>
    </w:rPr>
  </w:style>
  <w:style w:type="character" w:customStyle="1" w:styleId="20">
    <w:name w:val="Основной шрифт абзаца2"/>
    <w:rsid w:val="00FD3846"/>
  </w:style>
  <w:style w:type="character" w:customStyle="1" w:styleId="Absatz-Standardschriftart">
    <w:name w:val="Absatz-Standardschriftart"/>
    <w:rsid w:val="00FD3846"/>
  </w:style>
  <w:style w:type="character" w:customStyle="1" w:styleId="WW-Absatz-Standardschriftart">
    <w:name w:val="WW-Absatz-Standardschriftart"/>
    <w:rsid w:val="00FD3846"/>
  </w:style>
  <w:style w:type="character" w:customStyle="1" w:styleId="WW-Absatz-Standardschriftart1">
    <w:name w:val="WW-Absatz-Standardschriftart1"/>
    <w:rsid w:val="00FD3846"/>
  </w:style>
  <w:style w:type="character" w:customStyle="1" w:styleId="WW-Absatz-Standardschriftart11">
    <w:name w:val="WW-Absatz-Standardschriftart11"/>
    <w:rsid w:val="00FD3846"/>
  </w:style>
  <w:style w:type="character" w:customStyle="1" w:styleId="WW-Absatz-Standardschriftart111">
    <w:name w:val="WW-Absatz-Standardschriftart111"/>
    <w:rsid w:val="00FD3846"/>
  </w:style>
  <w:style w:type="character" w:customStyle="1" w:styleId="WW-Absatz-Standardschriftart1111">
    <w:name w:val="WW-Absatz-Standardschriftart1111"/>
    <w:rsid w:val="00FD3846"/>
  </w:style>
  <w:style w:type="character" w:customStyle="1" w:styleId="WW-Absatz-Standardschriftart11111">
    <w:name w:val="WW-Absatz-Standardschriftart11111"/>
    <w:rsid w:val="00FD3846"/>
  </w:style>
  <w:style w:type="character" w:customStyle="1" w:styleId="WW-Absatz-Standardschriftart111111">
    <w:name w:val="WW-Absatz-Standardschriftart111111"/>
    <w:rsid w:val="00FD3846"/>
  </w:style>
  <w:style w:type="character" w:customStyle="1" w:styleId="WW-Absatz-Standardschriftart1111111">
    <w:name w:val="WW-Absatz-Standardschriftart1111111"/>
    <w:rsid w:val="00FD3846"/>
  </w:style>
  <w:style w:type="character" w:customStyle="1" w:styleId="WW8Num1z1">
    <w:name w:val="WW8Num1z1"/>
    <w:rsid w:val="00FD3846"/>
    <w:rPr>
      <w:rFonts w:ascii="Wingdings" w:hAnsi="Wingdings" w:cs="Wingdings"/>
    </w:rPr>
  </w:style>
  <w:style w:type="character" w:customStyle="1" w:styleId="WW8Num2z1">
    <w:name w:val="WW8Num2z1"/>
    <w:rsid w:val="00FD384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FD3846"/>
    <w:rPr>
      <w:rFonts w:ascii="Courier New" w:hAnsi="Courier New" w:cs="Courier New"/>
    </w:rPr>
  </w:style>
  <w:style w:type="character" w:customStyle="1" w:styleId="WW8Num3z2">
    <w:name w:val="WW8Num3z2"/>
    <w:rsid w:val="00FD3846"/>
    <w:rPr>
      <w:rFonts w:ascii="Wingdings" w:hAnsi="Wingdings" w:cs="Wingdings"/>
    </w:rPr>
  </w:style>
  <w:style w:type="character" w:customStyle="1" w:styleId="WW8Num3z3">
    <w:name w:val="WW8Num3z3"/>
    <w:rsid w:val="00FD3846"/>
    <w:rPr>
      <w:rFonts w:ascii="Symbol" w:hAnsi="Symbol" w:cs="Symbol"/>
    </w:rPr>
  </w:style>
  <w:style w:type="character" w:customStyle="1" w:styleId="WW8Num4z0">
    <w:name w:val="WW8Num4z0"/>
    <w:rsid w:val="00FD3846"/>
    <w:rPr>
      <w:rFonts w:ascii="Wingdings" w:hAnsi="Wingdings" w:cs="Wingdings"/>
    </w:rPr>
  </w:style>
  <w:style w:type="character" w:customStyle="1" w:styleId="WW8Num4z1">
    <w:name w:val="WW8Num4z1"/>
    <w:rsid w:val="00FD3846"/>
    <w:rPr>
      <w:rFonts w:ascii="Courier New" w:hAnsi="Courier New" w:cs="Courier New"/>
    </w:rPr>
  </w:style>
  <w:style w:type="character" w:customStyle="1" w:styleId="WW8Num4z3">
    <w:name w:val="WW8Num4z3"/>
    <w:rsid w:val="00FD3846"/>
    <w:rPr>
      <w:rFonts w:ascii="Symbol" w:hAnsi="Symbol" w:cs="Symbol"/>
    </w:rPr>
  </w:style>
  <w:style w:type="character" w:customStyle="1" w:styleId="WW8Num5z1">
    <w:name w:val="WW8Num5z1"/>
    <w:rsid w:val="00FD3846"/>
    <w:rPr>
      <w:rFonts w:ascii="Courier New" w:hAnsi="Courier New" w:cs="Courier New"/>
    </w:rPr>
  </w:style>
  <w:style w:type="character" w:customStyle="1" w:styleId="WW8Num5z2">
    <w:name w:val="WW8Num5z2"/>
    <w:rsid w:val="00FD3846"/>
    <w:rPr>
      <w:rFonts w:ascii="Wingdings" w:hAnsi="Wingdings" w:cs="Wingdings"/>
    </w:rPr>
  </w:style>
  <w:style w:type="character" w:customStyle="1" w:styleId="WW8Num5z3">
    <w:name w:val="WW8Num5z3"/>
    <w:rsid w:val="00FD3846"/>
    <w:rPr>
      <w:rFonts w:ascii="Symbol" w:hAnsi="Symbol" w:cs="Symbol"/>
    </w:rPr>
  </w:style>
  <w:style w:type="character" w:customStyle="1" w:styleId="WW8Num7z2">
    <w:name w:val="WW8Num7z2"/>
    <w:rsid w:val="00FD3846"/>
    <w:rPr>
      <w:rFonts w:ascii="Wingdings" w:hAnsi="Wingdings" w:cs="Wingdings"/>
    </w:rPr>
  </w:style>
  <w:style w:type="character" w:customStyle="1" w:styleId="WW8Num7z3">
    <w:name w:val="WW8Num7z3"/>
    <w:rsid w:val="00FD3846"/>
    <w:rPr>
      <w:rFonts w:ascii="Symbol" w:hAnsi="Symbol" w:cs="Symbol"/>
    </w:rPr>
  </w:style>
  <w:style w:type="character" w:customStyle="1" w:styleId="WW8Num7z4">
    <w:name w:val="WW8Num7z4"/>
    <w:rsid w:val="00FD3846"/>
    <w:rPr>
      <w:rFonts w:ascii="Courier New" w:hAnsi="Courier New" w:cs="Courier New"/>
    </w:rPr>
  </w:style>
  <w:style w:type="character" w:customStyle="1" w:styleId="WW8Num9z2">
    <w:name w:val="WW8Num9z2"/>
    <w:rsid w:val="00FD3846"/>
    <w:rPr>
      <w:rFonts w:ascii="Wingdings" w:hAnsi="Wingdings" w:cs="Wingdings"/>
    </w:rPr>
  </w:style>
  <w:style w:type="character" w:customStyle="1" w:styleId="WW8Num9z3">
    <w:name w:val="WW8Num9z3"/>
    <w:rsid w:val="00FD3846"/>
    <w:rPr>
      <w:rFonts w:ascii="Symbol" w:hAnsi="Symbol" w:cs="Symbol"/>
    </w:rPr>
  </w:style>
  <w:style w:type="character" w:customStyle="1" w:styleId="WW8Num10z2">
    <w:name w:val="WW8Num10z2"/>
    <w:rsid w:val="00FD3846"/>
    <w:rPr>
      <w:rFonts w:ascii="Wingdings" w:hAnsi="Wingdings" w:cs="Wingdings"/>
    </w:rPr>
  </w:style>
  <w:style w:type="character" w:customStyle="1" w:styleId="WW8Num10z3">
    <w:name w:val="WW8Num10z3"/>
    <w:rsid w:val="00FD3846"/>
    <w:rPr>
      <w:rFonts w:ascii="Symbol" w:hAnsi="Symbol" w:cs="Symbol"/>
    </w:rPr>
  </w:style>
  <w:style w:type="character" w:customStyle="1" w:styleId="WW8Num10z4">
    <w:name w:val="WW8Num10z4"/>
    <w:rsid w:val="00FD3846"/>
    <w:rPr>
      <w:rFonts w:ascii="Courier New" w:hAnsi="Courier New" w:cs="Courier New"/>
    </w:rPr>
  </w:style>
  <w:style w:type="character" w:customStyle="1" w:styleId="WW8Num11z1">
    <w:name w:val="WW8Num11z1"/>
    <w:rsid w:val="00FD3846"/>
    <w:rPr>
      <w:rFonts w:ascii="Courier New" w:hAnsi="Courier New" w:cs="Courier New"/>
    </w:rPr>
  </w:style>
  <w:style w:type="character" w:customStyle="1" w:styleId="WW8Num11z2">
    <w:name w:val="WW8Num11z2"/>
    <w:rsid w:val="00FD3846"/>
    <w:rPr>
      <w:rFonts w:ascii="Wingdings" w:hAnsi="Wingdings" w:cs="Wingdings"/>
    </w:rPr>
  </w:style>
  <w:style w:type="character" w:customStyle="1" w:styleId="WW8Num11z3">
    <w:name w:val="WW8Num11z3"/>
    <w:rsid w:val="00FD3846"/>
    <w:rPr>
      <w:rFonts w:ascii="Symbol" w:hAnsi="Symbol" w:cs="Symbol"/>
    </w:rPr>
  </w:style>
  <w:style w:type="character" w:customStyle="1" w:styleId="WW8Num14z2">
    <w:name w:val="WW8Num14z2"/>
    <w:rsid w:val="00FD3846"/>
    <w:rPr>
      <w:rFonts w:ascii="Wingdings" w:hAnsi="Wingdings" w:cs="Wingdings"/>
    </w:rPr>
  </w:style>
  <w:style w:type="character" w:customStyle="1" w:styleId="WW8Num14z3">
    <w:name w:val="WW8Num14z3"/>
    <w:rsid w:val="00FD3846"/>
    <w:rPr>
      <w:rFonts w:ascii="Symbol" w:hAnsi="Symbol" w:cs="Symbol"/>
    </w:rPr>
  </w:style>
  <w:style w:type="character" w:customStyle="1" w:styleId="WW8Num14z4">
    <w:name w:val="WW8Num14z4"/>
    <w:rsid w:val="00FD3846"/>
    <w:rPr>
      <w:rFonts w:ascii="Courier New" w:hAnsi="Courier New" w:cs="Courier New"/>
    </w:rPr>
  </w:style>
  <w:style w:type="character" w:customStyle="1" w:styleId="WW8Num15z0">
    <w:name w:val="WW8Num15z0"/>
    <w:rsid w:val="00FD3846"/>
    <w:rPr>
      <w:rFonts w:ascii="Wingdings" w:hAnsi="Wingdings" w:cs="Wingdings"/>
    </w:rPr>
  </w:style>
  <w:style w:type="character" w:customStyle="1" w:styleId="WW8Num15z1">
    <w:name w:val="WW8Num15z1"/>
    <w:rsid w:val="00FD3846"/>
    <w:rPr>
      <w:rFonts w:ascii="Courier New" w:hAnsi="Courier New" w:cs="Courier New"/>
    </w:rPr>
  </w:style>
  <w:style w:type="character" w:customStyle="1" w:styleId="WW8Num15z3">
    <w:name w:val="WW8Num15z3"/>
    <w:rsid w:val="00FD3846"/>
    <w:rPr>
      <w:rFonts w:ascii="Symbol" w:hAnsi="Symbol" w:cs="Symbol"/>
    </w:rPr>
  </w:style>
  <w:style w:type="character" w:customStyle="1" w:styleId="WW8Num16z0">
    <w:name w:val="WW8Num16z0"/>
    <w:rsid w:val="00FD3846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FD3846"/>
    <w:rPr>
      <w:rFonts w:ascii="Courier New" w:hAnsi="Courier New" w:cs="Courier New"/>
    </w:rPr>
  </w:style>
  <w:style w:type="character" w:customStyle="1" w:styleId="WW8Num16z2">
    <w:name w:val="WW8Num16z2"/>
    <w:rsid w:val="00FD3846"/>
    <w:rPr>
      <w:rFonts w:ascii="Wingdings" w:hAnsi="Wingdings" w:cs="Wingdings"/>
    </w:rPr>
  </w:style>
  <w:style w:type="character" w:customStyle="1" w:styleId="WW8Num16z3">
    <w:name w:val="WW8Num16z3"/>
    <w:rsid w:val="00FD3846"/>
    <w:rPr>
      <w:rFonts w:ascii="Symbol" w:hAnsi="Symbol" w:cs="Symbol"/>
    </w:rPr>
  </w:style>
  <w:style w:type="character" w:customStyle="1" w:styleId="WW8Num18z0">
    <w:name w:val="WW8Num18z0"/>
    <w:rsid w:val="00FD3846"/>
    <w:rPr>
      <w:rFonts w:ascii="Wingdings" w:hAnsi="Wingdings" w:cs="Wingdings"/>
    </w:rPr>
  </w:style>
  <w:style w:type="character" w:customStyle="1" w:styleId="WW8Num18z1">
    <w:name w:val="WW8Num18z1"/>
    <w:rsid w:val="00FD3846"/>
    <w:rPr>
      <w:rFonts w:ascii="Courier New" w:hAnsi="Courier New" w:cs="Courier New"/>
    </w:rPr>
  </w:style>
  <w:style w:type="character" w:customStyle="1" w:styleId="WW8Num18z3">
    <w:name w:val="WW8Num18z3"/>
    <w:rsid w:val="00FD3846"/>
    <w:rPr>
      <w:rFonts w:ascii="Symbol" w:hAnsi="Symbol" w:cs="Symbol"/>
    </w:rPr>
  </w:style>
  <w:style w:type="character" w:customStyle="1" w:styleId="WW8Num19z0">
    <w:name w:val="WW8Num19z0"/>
    <w:rsid w:val="00FD3846"/>
    <w:rPr>
      <w:rFonts w:ascii="Wingdings" w:hAnsi="Wingdings" w:cs="Wingdings"/>
    </w:rPr>
  </w:style>
  <w:style w:type="character" w:customStyle="1" w:styleId="WW8Num19z1">
    <w:name w:val="WW8Num19z1"/>
    <w:rsid w:val="00FD3846"/>
    <w:rPr>
      <w:rFonts w:ascii="Courier New" w:hAnsi="Courier New" w:cs="Courier New"/>
    </w:rPr>
  </w:style>
  <w:style w:type="character" w:customStyle="1" w:styleId="WW8Num19z3">
    <w:name w:val="WW8Num19z3"/>
    <w:rsid w:val="00FD3846"/>
    <w:rPr>
      <w:rFonts w:ascii="Symbol" w:hAnsi="Symbol" w:cs="Symbol"/>
    </w:rPr>
  </w:style>
  <w:style w:type="character" w:customStyle="1" w:styleId="WW8Num20z0">
    <w:name w:val="WW8Num20z0"/>
    <w:rsid w:val="00FD3846"/>
    <w:rPr>
      <w:rFonts w:ascii="Wingdings" w:hAnsi="Wingdings" w:cs="Wingdings"/>
    </w:rPr>
  </w:style>
  <w:style w:type="character" w:customStyle="1" w:styleId="WW8Num20z1">
    <w:name w:val="WW8Num20z1"/>
    <w:rsid w:val="00FD3846"/>
    <w:rPr>
      <w:rFonts w:ascii="Courier New" w:hAnsi="Courier New" w:cs="Courier New"/>
    </w:rPr>
  </w:style>
  <w:style w:type="character" w:customStyle="1" w:styleId="WW8Num20z3">
    <w:name w:val="WW8Num20z3"/>
    <w:rsid w:val="00FD3846"/>
    <w:rPr>
      <w:rFonts w:ascii="Symbol" w:hAnsi="Symbol" w:cs="Symbol"/>
    </w:rPr>
  </w:style>
  <w:style w:type="character" w:customStyle="1" w:styleId="WW8Num22z0">
    <w:name w:val="WW8Num22z0"/>
    <w:rsid w:val="00FD3846"/>
    <w:rPr>
      <w:rFonts w:ascii="Wingdings" w:hAnsi="Wingdings" w:cs="Wingdings"/>
    </w:rPr>
  </w:style>
  <w:style w:type="character" w:customStyle="1" w:styleId="WW8Num22z1">
    <w:name w:val="WW8Num22z1"/>
    <w:rsid w:val="00FD3846"/>
    <w:rPr>
      <w:rFonts w:ascii="Courier New" w:hAnsi="Courier New" w:cs="Courier New"/>
    </w:rPr>
  </w:style>
  <w:style w:type="character" w:customStyle="1" w:styleId="WW8Num22z3">
    <w:name w:val="WW8Num22z3"/>
    <w:rsid w:val="00FD3846"/>
    <w:rPr>
      <w:rFonts w:ascii="Symbol" w:hAnsi="Symbol" w:cs="Symbol"/>
    </w:rPr>
  </w:style>
  <w:style w:type="character" w:customStyle="1" w:styleId="WW8Num29z0">
    <w:name w:val="WW8Num29z0"/>
    <w:rsid w:val="00FD3846"/>
    <w:rPr>
      <w:rFonts w:ascii="Wingdings" w:hAnsi="Wingdings" w:cs="Wingdings"/>
    </w:rPr>
  </w:style>
  <w:style w:type="character" w:customStyle="1" w:styleId="WW8Num29z1">
    <w:name w:val="WW8Num29z1"/>
    <w:rsid w:val="00FD3846"/>
    <w:rPr>
      <w:rFonts w:ascii="Courier New" w:hAnsi="Courier New" w:cs="Courier New"/>
    </w:rPr>
  </w:style>
  <w:style w:type="character" w:customStyle="1" w:styleId="WW8Num29z3">
    <w:name w:val="WW8Num29z3"/>
    <w:rsid w:val="00FD3846"/>
    <w:rPr>
      <w:rFonts w:ascii="Symbol" w:hAnsi="Symbol" w:cs="Symbol"/>
    </w:rPr>
  </w:style>
  <w:style w:type="character" w:customStyle="1" w:styleId="10">
    <w:name w:val="Основной шрифт абзаца1"/>
    <w:rsid w:val="00FD3846"/>
  </w:style>
  <w:style w:type="character" w:styleId="a3">
    <w:name w:val="page number"/>
    <w:basedOn w:val="10"/>
    <w:rsid w:val="00FD3846"/>
  </w:style>
  <w:style w:type="character" w:customStyle="1" w:styleId="a4">
    <w:name w:val="Знак Знак"/>
    <w:rsid w:val="00FD3846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FD3846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FD3846"/>
    <w:rPr>
      <w:b/>
      <w:sz w:val="28"/>
      <w:lang w:val="ru-RU" w:eastAsia="ar-SA" w:bidi="ar-SA"/>
    </w:rPr>
  </w:style>
  <w:style w:type="character" w:customStyle="1" w:styleId="a7">
    <w:name w:val="Верхний колонтитул Знак"/>
    <w:uiPriority w:val="99"/>
    <w:rsid w:val="00FD3846"/>
  </w:style>
  <w:style w:type="character" w:customStyle="1" w:styleId="a8">
    <w:name w:val="Без интервала Знак"/>
    <w:rsid w:val="00FD3846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30">
    <w:name w:val="Основной текст с отступом 3 Знак"/>
    <w:rsid w:val="00FD3846"/>
    <w:rPr>
      <w:sz w:val="16"/>
      <w:szCs w:val="16"/>
    </w:rPr>
  </w:style>
  <w:style w:type="character" w:customStyle="1" w:styleId="A10">
    <w:name w:val="A1"/>
    <w:uiPriority w:val="99"/>
    <w:rsid w:val="00FD3846"/>
    <w:rPr>
      <w:color w:val="000000"/>
      <w:sz w:val="22"/>
      <w:szCs w:val="22"/>
    </w:rPr>
  </w:style>
  <w:style w:type="character" w:customStyle="1" w:styleId="11">
    <w:name w:val="Знак примечания1"/>
    <w:rsid w:val="00FD3846"/>
    <w:rPr>
      <w:sz w:val="16"/>
      <w:szCs w:val="16"/>
    </w:rPr>
  </w:style>
  <w:style w:type="character" w:customStyle="1" w:styleId="a9">
    <w:name w:val="Текст примечания Знак"/>
    <w:link w:val="aa"/>
    <w:rsid w:val="00FD3846"/>
  </w:style>
  <w:style w:type="character" w:customStyle="1" w:styleId="31">
    <w:name w:val="Основной шрифт абзаца3"/>
    <w:rsid w:val="00FD3846"/>
  </w:style>
  <w:style w:type="character" w:styleId="ab">
    <w:name w:val="Hyperlink"/>
    <w:rsid w:val="00FD3846"/>
    <w:rPr>
      <w:color w:val="000080"/>
      <w:u w:val="single"/>
    </w:rPr>
  </w:style>
  <w:style w:type="character" w:styleId="ac">
    <w:name w:val="Strong"/>
    <w:qFormat/>
    <w:rsid w:val="00FD3846"/>
    <w:rPr>
      <w:b/>
      <w:bCs/>
    </w:rPr>
  </w:style>
  <w:style w:type="character" w:styleId="ad">
    <w:name w:val="Emphasis"/>
    <w:qFormat/>
    <w:rsid w:val="00FD3846"/>
    <w:rPr>
      <w:i/>
      <w:iCs/>
    </w:rPr>
  </w:style>
  <w:style w:type="character" w:customStyle="1" w:styleId="WW8Num1z0">
    <w:name w:val="WW8Num1z0"/>
    <w:rsid w:val="00FD3846"/>
    <w:rPr>
      <w:rFonts w:ascii="Times New Roman" w:eastAsia="Calibri" w:hAnsi="Times New Roman" w:cs="Times New Roman"/>
    </w:rPr>
  </w:style>
  <w:style w:type="character" w:customStyle="1" w:styleId="WW8Num5z0">
    <w:name w:val="WW8Num5z0"/>
    <w:rsid w:val="00FD3846"/>
    <w:rPr>
      <w:rFonts w:ascii="Times New Roman" w:hAnsi="Times New Roman" w:cs="Times New Roman"/>
    </w:rPr>
  </w:style>
  <w:style w:type="character" w:customStyle="1" w:styleId="ae">
    <w:name w:val="Текст выноски Знак"/>
    <w:rsid w:val="00FD3846"/>
    <w:rPr>
      <w:rFonts w:ascii="Tahoma" w:hAnsi="Tahoma" w:cs="Tahoma"/>
      <w:sz w:val="16"/>
      <w:szCs w:val="16"/>
    </w:rPr>
  </w:style>
  <w:style w:type="character" w:customStyle="1" w:styleId="af">
    <w:name w:val="Тема примечания Знак"/>
    <w:rsid w:val="00FD3846"/>
    <w:rPr>
      <w:rFonts w:ascii="Calibri" w:eastAsia="SimSun" w:hAnsi="Calibri" w:cs="Calibri"/>
      <w:b/>
      <w:bCs/>
      <w:kern w:val="1"/>
    </w:rPr>
  </w:style>
  <w:style w:type="character" w:customStyle="1" w:styleId="af0">
    <w:name w:val="Нижний колонтитул Знак"/>
    <w:rsid w:val="00FD3846"/>
  </w:style>
  <w:style w:type="paragraph" w:customStyle="1" w:styleId="af1">
    <w:name w:val="Заголовок"/>
    <w:basedOn w:val="a"/>
    <w:next w:val="af2"/>
    <w:rsid w:val="00FD384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2">
    <w:name w:val="Body Text"/>
    <w:basedOn w:val="a"/>
    <w:rsid w:val="00FD3846"/>
    <w:pPr>
      <w:jc w:val="center"/>
    </w:pPr>
    <w:rPr>
      <w:b/>
      <w:sz w:val="28"/>
      <w:szCs w:val="20"/>
    </w:rPr>
  </w:style>
  <w:style w:type="paragraph" w:styleId="af3">
    <w:name w:val="List"/>
    <w:basedOn w:val="af2"/>
    <w:rsid w:val="00FD3846"/>
    <w:rPr>
      <w:rFonts w:ascii="Arial" w:hAnsi="Arial" w:cs="Tahoma"/>
    </w:rPr>
  </w:style>
  <w:style w:type="paragraph" w:customStyle="1" w:styleId="21">
    <w:name w:val="Название2"/>
    <w:basedOn w:val="a"/>
    <w:rsid w:val="00FD3846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FD3846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FD384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D3846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FD3846"/>
    <w:pPr>
      <w:spacing w:after="120" w:line="480" w:lineRule="auto"/>
    </w:pPr>
    <w:rPr>
      <w:szCs w:val="20"/>
    </w:rPr>
  </w:style>
  <w:style w:type="paragraph" w:customStyle="1" w:styleId="310">
    <w:name w:val="Основной текст с отступом 31"/>
    <w:basedOn w:val="a"/>
    <w:rsid w:val="00FD3846"/>
    <w:pPr>
      <w:spacing w:after="120"/>
      <w:ind w:left="283"/>
    </w:pPr>
    <w:rPr>
      <w:sz w:val="16"/>
      <w:szCs w:val="20"/>
    </w:rPr>
  </w:style>
  <w:style w:type="paragraph" w:customStyle="1" w:styleId="211">
    <w:name w:val="Основной текст с отступом 21"/>
    <w:basedOn w:val="a"/>
    <w:rsid w:val="00FD3846"/>
    <w:pPr>
      <w:spacing w:after="120" w:line="480" w:lineRule="auto"/>
      <w:ind w:left="283"/>
    </w:pPr>
    <w:rPr>
      <w:szCs w:val="20"/>
    </w:rPr>
  </w:style>
  <w:style w:type="paragraph" w:styleId="af4">
    <w:name w:val="Body Text Indent"/>
    <w:basedOn w:val="a"/>
    <w:rsid w:val="00FD3846"/>
    <w:pPr>
      <w:spacing w:after="120"/>
      <w:ind w:left="283"/>
    </w:pPr>
    <w:rPr>
      <w:szCs w:val="20"/>
    </w:rPr>
  </w:style>
  <w:style w:type="paragraph" w:styleId="af5">
    <w:name w:val="Title"/>
    <w:basedOn w:val="a"/>
    <w:next w:val="af6"/>
    <w:qFormat/>
    <w:rsid w:val="00FD3846"/>
    <w:pPr>
      <w:jc w:val="center"/>
    </w:pPr>
    <w:rPr>
      <w:sz w:val="28"/>
      <w:szCs w:val="20"/>
    </w:rPr>
  </w:style>
  <w:style w:type="paragraph" w:styleId="af6">
    <w:name w:val="Subtitle"/>
    <w:basedOn w:val="a"/>
    <w:next w:val="af2"/>
    <w:qFormat/>
    <w:rsid w:val="00FD3846"/>
    <w:pPr>
      <w:jc w:val="center"/>
    </w:pPr>
    <w:rPr>
      <w:b/>
      <w:sz w:val="28"/>
      <w:szCs w:val="20"/>
    </w:rPr>
  </w:style>
  <w:style w:type="paragraph" w:customStyle="1" w:styleId="14">
    <w:name w:val="Цитата1"/>
    <w:basedOn w:val="a"/>
    <w:rsid w:val="00FD3846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0">
    <w:name w:val="Основной текст 22"/>
    <w:basedOn w:val="a"/>
    <w:rsid w:val="00FD3846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rsid w:val="00FD3846"/>
    <w:pPr>
      <w:ind w:left="425" w:right="-763"/>
    </w:pPr>
    <w:rPr>
      <w:sz w:val="28"/>
      <w:szCs w:val="20"/>
    </w:rPr>
  </w:style>
  <w:style w:type="paragraph" w:customStyle="1" w:styleId="311">
    <w:name w:val="Основной текст 31"/>
    <w:basedOn w:val="a"/>
    <w:rsid w:val="00FD3846"/>
    <w:rPr>
      <w:szCs w:val="20"/>
    </w:rPr>
  </w:style>
  <w:style w:type="paragraph" w:customStyle="1" w:styleId="BodyText21">
    <w:name w:val="Body Text 21"/>
    <w:basedOn w:val="a"/>
    <w:rsid w:val="00FD3846"/>
    <w:pPr>
      <w:overflowPunct w:val="0"/>
      <w:autoSpaceDE w:val="0"/>
      <w:textAlignment w:val="baseline"/>
    </w:pPr>
    <w:rPr>
      <w:rFonts w:ascii="Arial" w:hAnsi="Arial" w:cs="Arial"/>
      <w:sz w:val="20"/>
      <w:szCs w:val="20"/>
    </w:rPr>
  </w:style>
  <w:style w:type="paragraph" w:styleId="af7">
    <w:name w:val="header"/>
    <w:basedOn w:val="a"/>
    <w:uiPriority w:val="99"/>
    <w:rsid w:val="00FD384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8">
    <w:name w:val="footer"/>
    <w:basedOn w:val="a"/>
    <w:rsid w:val="00FD384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9">
    <w:name w:val="Normal (Web)"/>
    <w:basedOn w:val="a"/>
    <w:rsid w:val="00FD3846"/>
    <w:pPr>
      <w:spacing w:before="280" w:after="280"/>
    </w:pPr>
  </w:style>
  <w:style w:type="paragraph" w:customStyle="1" w:styleId="ConsNormal">
    <w:name w:val="ConsNormal"/>
    <w:rsid w:val="00FD3846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a">
    <w:name w:val="Balloon Text"/>
    <w:basedOn w:val="a"/>
    <w:rsid w:val="00FD384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D3846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b">
    <w:name w:val="Основной текст ГД Знак Знак Знак"/>
    <w:basedOn w:val="af4"/>
    <w:rsid w:val="00FD3846"/>
    <w:pPr>
      <w:spacing w:after="0"/>
      <w:ind w:left="0" w:firstLine="709"/>
    </w:pPr>
    <w:rPr>
      <w:szCs w:val="24"/>
    </w:rPr>
  </w:style>
  <w:style w:type="paragraph" w:customStyle="1" w:styleId="afc">
    <w:name w:val="Основной текст ГД Знак Знак"/>
    <w:basedOn w:val="af4"/>
    <w:rsid w:val="00FD3846"/>
    <w:pPr>
      <w:spacing w:after="0"/>
      <w:ind w:left="0" w:firstLine="709"/>
    </w:pPr>
    <w:rPr>
      <w:sz w:val="28"/>
      <w:szCs w:val="28"/>
    </w:rPr>
  </w:style>
  <w:style w:type="paragraph" w:customStyle="1" w:styleId="15">
    <w:name w:val="Текст1"/>
    <w:basedOn w:val="a"/>
    <w:rsid w:val="00FD3846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FD3846"/>
    <w:pPr>
      <w:spacing w:after="176"/>
      <w:ind w:right="351"/>
    </w:pPr>
  </w:style>
  <w:style w:type="paragraph" w:customStyle="1" w:styleId="ConsPlusNonformat">
    <w:name w:val="ConsPlusNonformat"/>
    <w:uiPriority w:val="99"/>
    <w:rsid w:val="00FD3846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d">
    <w:name w:val="Содержимое таблицы"/>
    <w:basedOn w:val="a"/>
    <w:rsid w:val="00FD3846"/>
    <w:pPr>
      <w:suppressLineNumbers/>
    </w:pPr>
  </w:style>
  <w:style w:type="paragraph" w:customStyle="1" w:styleId="afe">
    <w:name w:val="Заголовок таблицы"/>
    <w:basedOn w:val="afd"/>
    <w:rsid w:val="00FD3846"/>
    <w:pPr>
      <w:jc w:val="center"/>
    </w:pPr>
    <w:rPr>
      <w:b/>
      <w:bCs/>
    </w:rPr>
  </w:style>
  <w:style w:type="paragraph" w:customStyle="1" w:styleId="aff">
    <w:name w:val="Содержимое врезки"/>
    <w:basedOn w:val="af2"/>
    <w:rsid w:val="00FD3846"/>
  </w:style>
  <w:style w:type="paragraph" w:styleId="aff0">
    <w:name w:val="No Spacing"/>
    <w:uiPriority w:val="99"/>
    <w:qFormat/>
    <w:rsid w:val="00FD3846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32">
    <w:name w:val="Основной текст с отступом 32"/>
    <w:basedOn w:val="a"/>
    <w:rsid w:val="00FD3846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uiPriority w:val="99"/>
    <w:rsid w:val="00FD3846"/>
    <w:pPr>
      <w:widowControl w:val="0"/>
      <w:suppressAutoHyphens/>
      <w:spacing w:line="100" w:lineRule="atLeast"/>
    </w:pPr>
    <w:rPr>
      <w:rFonts w:ascii="Calibri" w:eastAsia="SimSun" w:hAnsi="Calibri" w:cs="font447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FD3846"/>
    <w:pPr>
      <w:widowControl w:val="0"/>
      <w:suppressAutoHyphens/>
      <w:spacing w:line="100" w:lineRule="atLeast"/>
    </w:pPr>
    <w:rPr>
      <w:rFonts w:ascii="Calibri" w:eastAsia="SimSun" w:hAnsi="Calibri" w:cs="font447"/>
      <w:kern w:val="1"/>
      <w:sz w:val="22"/>
      <w:szCs w:val="22"/>
      <w:lang w:eastAsia="ar-SA"/>
    </w:rPr>
  </w:style>
  <w:style w:type="paragraph" w:styleId="aff1">
    <w:name w:val="List Paragraph"/>
    <w:basedOn w:val="a"/>
    <w:uiPriority w:val="34"/>
    <w:qFormat/>
    <w:rsid w:val="00FD3846"/>
    <w:pPr>
      <w:suppressAutoHyphens w:val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16">
    <w:name w:val="Абзац списка1"/>
    <w:basedOn w:val="a"/>
    <w:rsid w:val="00FD3846"/>
    <w:pPr>
      <w:suppressAutoHyphens w:val="0"/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FD3846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7">
    <w:name w:val="Текст примечания1"/>
    <w:basedOn w:val="a"/>
    <w:rsid w:val="00FD3846"/>
    <w:rPr>
      <w:sz w:val="20"/>
      <w:szCs w:val="20"/>
    </w:rPr>
  </w:style>
  <w:style w:type="paragraph" w:customStyle="1" w:styleId="24">
    <w:name w:val="Абзац списка2"/>
    <w:basedOn w:val="a"/>
    <w:rsid w:val="00FD3846"/>
    <w:pPr>
      <w:ind w:left="720"/>
      <w:jc w:val="left"/>
    </w:pPr>
    <w:rPr>
      <w:kern w:val="1"/>
    </w:rPr>
  </w:style>
  <w:style w:type="paragraph" w:customStyle="1" w:styleId="Standard">
    <w:name w:val="Standard"/>
    <w:rsid w:val="00FD3846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customStyle="1" w:styleId="Pa1">
    <w:name w:val="Pa1"/>
    <w:basedOn w:val="Default"/>
    <w:next w:val="Default"/>
    <w:uiPriority w:val="99"/>
    <w:rsid w:val="00FD3846"/>
    <w:pPr>
      <w:spacing w:line="241" w:lineRule="atLeast"/>
    </w:pPr>
    <w:rPr>
      <w:color w:val="auto"/>
    </w:rPr>
  </w:style>
  <w:style w:type="paragraph" w:styleId="aff2">
    <w:name w:val="annotation subject"/>
    <w:basedOn w:val="17"/>
    <w:next w:val="17"/>
    <w:rsid w:val="00FD3846"/>
    <w:pPr>
      <w:spacing w:after="200" w:line="276" w:lineRule="auto"/>
      <w:jc w:val="left"/>
    </w:pPr>
    <w:rPr>
      <w:rFonts w:ascii="Calibri" w:eastAsia="SimSun" w:hAnsi="Calibri" w:cs="Calibri"/>
      <w:b/>
      <w:bCs/>
      <w:kern w:val="1"/>
    </w:rPr>
  </w:style>
  <w:style w:type="character" w:styleId="aff3">
    <w:name w:val="annotation reference"/>
    <w:rsid w:val="00C379B2"/>
    <w:rPr>
      <w:sz w:val="16"/>
      <w:szCs w:val="16"/>
    </w:rPr>
  </w:style>
  <w:style w:type="paragraph" w:styleId="aa">
    <w:name w:val="annotation text"/>
    <w:basedOn w:val="a"/>
    <w:link w:val="a9"/>
    <w:rsid w:val="00C379B2"/>
    <w:pPr>
      <w:spacing w:after="200" w:line="276" w:lineRule="auto"/>
      <w:jc w:val="left"/>
    </w:pPr>
    <w:rPr>
      <w:sz w:val="20"/>
      <w:szCs w:val="20"/>
    </w:rPr>
  </w:style>
  <w:style w:type="character" w:customStyle="1" w:styleId="18">
    <w:name w:val="Текст примечания Знак1"/>
    <w:uiPriority w:val="99"/>
    <w:semiHidden/>
    <w:rsid w:val="00C379B2"/>
    <w:rPr>
      <w:lang w:eastAsia="ar-SA"/>
    </w:rPr>
  </w:style>
  <w:style w:type="character" w:customStyle="1" w:styleId="ConsPlusNormal0">
    <w:name w:val="ConsPlusNormal Знак"/>
    <w:link w:val="ConsPlusNormal"/>
    <w:locked/>
    <w:rsid w:val="00280D4A"/>
    <w:rPr>
      <w:rFonts w:ascii="Arial" w:eastAsia="Arial" w:hAnsi="Arial" w:cs="Arial"/>
      <w:lang w:eastAsia="ar-SA" w:bidi="ar-SA"/>
    </w:rPr>
  </w:style>
  <w:style w:type="table" w:customStyle="1" w:styleId="19">
    <w:name w:val="Сетка таблицы1"/>
    <w:basedOn w:val="a1"/>
    <w:rsid w:val="00C07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4">
    <w:name w:val="Table Grid"/>
    <w:basedOn w:val="a1"/>
    <w:uiPriority w:val="59"/>
    <w:rsid w:val="00C07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240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6F8BA9B366851656689AA733996B789F031653A1A42F7BB705337C9718290796019577DD3245EEC0EF5E5267B81220D96BBF11D31B0DD4BD6E85FEmAf8D" TargetMode="External"/><Relationship Id="rId13" Type="http://schemas.openxmlformats.org/officeDocument/2006/relationships/hyperlink" Target="consultantplus://offline/ref=D59FD75FAF6A7E216399961771DEFD6291861EBE82C8F39E665CE519359BA82C7DD97F40DC66AEF1C486131220DB49A0826AA7AF52C471A961FC4E89z0g1D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59FD75FAF6A7E216399961771DEFD6291861EBE81C9F196635DE519359BA82C7DD97F40CE66F6FDC48F0D1222CE1FF1C7z3g7D" TargetMode="External"/><Relationship Id="rId17" Type="http://schemas.openxmlformats.org/officeDocument/2006/relationships/hyperlink" Target="consultantplus://offline/ref=9B0FA41F05B4312C08B4F7CC544CEE3EABBCEB817DB9317A426ECDD882B57300AE07BB12A4F15C02y4w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976E9B8CC9CD280849BFECF62BD9B0BF00A395FEDBE1D497FE678E2F776349337205F0E98E3CF9DF87583C55E299015BE158E215C8EECFEBC5816H0KB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59FD75FAF6A7E216399881A67B2A26D908540B586C1FBC13D0AE34E6ACBAE793D9979159F22A3F1C48D4742678510F1CF21ABAE45D870A9z7g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976E9B8CC9CD280849BFECF62BD9B0BF00A395FEBBB134A78E678E2F776349337205F0E98E3CF9DF87582CD5E299015BE158E215C8EECFEBC5816H0KBE" TargetMode="External"/><Relationship Id="rId10" Type="http://schemas.openxmlformats.org/officeDocument/2006/relationships/hyperlink" Target="consultantplus://offline/ref=A96F8BA9B366851656689AA733996B789F031653A1A42872B703337C9718290796019577CF321DE2C1E1435B60AD44719Cm3f6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6F8BA9B3668516566884AA25F534779D0F4956A0A12225E954352BC8482F52D64193229E7648EEC5E3090B25E64B719420B310C4070CD4mAfBD" TargetMode="External"/><Relationship Id="rId14" Type="http://schemas.openxmlformats.org/officeDocument/2006/relationships/hyperlink" Target="consultantplus://offline/ref=E976E9B8CC9CD280849BFECF62BD9B0BF00A395FEFBA144278E678E2F776349337205F0E98E3CF9DF87582CD5E299015BE158E215C8EECFEBC5816H0K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CEDF8-61F7-4672-AD72-E990F8C8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4286104905</TotalTime>
  <Pages>16</Pages>
  <Words>6998</Words>
  <Characters>39893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WareZ Provider </Company>
  <LinksUpToDate>false</LinksUpToDate>
  <CharactersWithSpaces>46798</CharactersWithSpaces>
  <SharedDoc>false</SharedDoc>
  <HLinks>
    <vt:vector size="30" baseType="variant">
      <vt:variant>
        <vt:i4>3866734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consultantplus://offline/ref=95E6E961CC04738F8B3AED3BD00609CB3AD9867786711C7E9C2364522C73B80DA28B11306DDB41AF49B2F0EDz1l2G</vt:lpwstr>
      </vt:variant>
      <vt:variant>
        <vt:lpwstr/>
      </vt:variant>
      <vt:variant>
        <vt:i4>3866733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consultantplus://offline/ref=95E6E961CC04738F8B3AED3BD00609CB3AD9867786711C7E9C2364522C73B80DA28B11306DDB41AF49B7F2EFz1l4G</vt:lpwstr>
      </vt:variant>
      <vt:variant>
        <vt:lpwstr/>
      </vt:variant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7405626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consultantplus://offline/ref=9B0FA41F05B4312C08B4F7CC544CEE3EABBCEB817DB9317A426ECDD882B57300AE07BB12A4F15C02y4wCF</vt:lpwstr>
      </vt:variant>
      <vt:variant>
        <vt:lpwstr/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Новичихина Любовь Геннадьевна</dc:creator>
  <cp:keywords/>
  <cp:lastModifiedBy>1</cp:lastModifiedBy>
  <cp:revision>138</cp:revision>
  <cp:lastPrinted>2018-01-17T02:28:00Z</cp:lastPrinted>
  <dcterms:created xsi:type="dcterms:W3CDTF">2016-11-08T04:29:00Z</dcterms:created>
  <dcterms:modified xsi:type="dcterms:W3CDTF">2018-11-09T09:31:00Z</dcterms:modified>
</cp:coreProperties>
</file>